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0E0" w:rsidRPr="00156B9E" w:rsidRDefault="00BF50E0" w:rsidP="00156B9E">
      <w:pPr>
        <w:pStyle w:val="Nzev"/>
        <w:shd w:val="clear" w:color="auto" w:fill="D9D9D9" w:themeFill="background1" w:themeFillShade="D9"/>
        <w:spacing w:before="120" w:line="288" w:lineRule="auto"/>
        <w:rPr>
          <w:rFonts w:ascii="Arial" w:hAnsi="Arial" w:cs="Arial"/>
          <w:szCs w:val="22"/>
        </w:rPr>
      </w:pPr>
      <w:r w:rsidRPr="00156B9E">
        <w:rPr>
          <w:rFonts w:ascii="Arial" w:hAnsi="Arial" w:cs="Arial"/>
          <w:szCs w:val="22"/>
        </w:rPr>
        <w:t>Výzva k podání nabídk</w:t>
      </w:r>
      <w:r w:rsidR="003F6169">
        <w:rPr>
          <w:rFonts w:ascii="Arial" w:hAnsi="Arial" w:cs="Arial"/>
          <w:szCs w:val="22"/>
        </w:rPr>
        <w:t>y</w:t>
      </w:r>
      <w:r w:rsidRPr="00156B9E">
        <w:rPr>
          <w:rFonts w:ascii="Arial" w:hAnsi="Arial" w:cs="Arial"/>
          <w:szCs w:val="22"/>
        </w:rPr>
        <w:t xml:space="preserve"> a základní údaje </w:t>
      </w:r>
      <w:r w:rsidR="004905F1">
        <w:rPr>
          <w:rFonts w:ascii="Arial" w:hAnsi="Arial" w:cs="Arial"/>
          <w:szCs w:val="22"/>
        </w:rPr>
        <w:t xml:space="preserve">zadávací </w:t>
      </w:r>
      <w:r w:rsidR="00156B9E">
        <w:rPr>
          <w:rFonts w:ascii="Arial" w:hAnsi="Arial" w:cs="Arial"/>
          <w:szCs w:val="22"/>
        </w:rPr>
        <w:t>d</w:t>
      </w:r>
      <w:r w:rsidR="002F54E6" w:rsidRPr="00156B9E">
        <w:rPr>
          <w:rFonts w:ascii="Arial" w:hAnsi="Arial" w:cs="Arial"/>
          <w:szCs w:val="22"/>
        </w:rPr>
        <w:t xml:space="preserve">okumentace </w:t>
      </w:r>
      <w:r w:rsidRPr="00156B9E">
        <w:rPr>
          <w:rFonts w:ascii="Arial" w:hAnsi="Arial" w:cs="Arial"/>
          <w:szCs w:val="22"/>
        </w:rPr>
        <w:t xml:space="preserve">veřejné zakázky malého rozsahu na služby: </w:t>
      </w:r>
    </w:p>
    <w:p w:rsidR="00450764" w:rsidRPr="00450764" w:rsidRDefault="00450764" w:rsidP="00450764">
      <w:pPr>
        <w:shd w:val="clear" w:color="auto" w:fill="D9D9D9" w:themeFill="background1" w:themeFillShade="D9"/>
        <w:tabs>
          <w:tab w:val="left" w:pos="1418"/>
          <w:tab w:val="left" w:pos="7320"/>
        </w:tabs>
        <w:spacing w:before="120" w:line="288" w:lineRule="auto"/>
        <w:jc w:val="center"/>
        <w:rPr>
          <w:rFonts w:ascii="Arial" w:hAnsi="Arial" w:cs="Arial"/>
          <w:bCs/>
          <w:i/>
          <w:sz w:val="20"/>
          <w:szCs w:val="20"/>
        </w:rPr>
      </w:pPr>
      <w:r w:rsidRPr="00450764">
        <w:rPr>
          <w:rFonts w:ascii="Arial" w:hAnsi="Arial" w:cs="Arial"/>
          <w:bCs/>
          <w:i/>
          <w:sz w:val="20"/>
          <w:szCs w:val="20"/>
        </w:rPr>
        <w:t xml:space="preserve">zadávané v souladu s pravidly Rady Kraje Vysočina pro zadávání veřejných zakázek v platném znění </w:t>
      </w:r>
      <w:r w:rsidR="00752099">
        <w:rPr>
          <w:rFonts w:ascii="Arial" w:hAnsi="Arial" w:cs="Arial"/>
          <w:bCs/>
          <w:i/>
          <w:sz w:val="20"/>
          <w:szCs w:val="20"/>
        </w:rPr>
        <w:br/>
      </w:r>
      <w:r w:rsidRPr="00450764">
        <w:rPr>
          <w:rFonts w:ascii="Arial" w:hAnsi="Arial" w:cs="Arial"/>
          <w:bCs/>
          <w:i/>
          <w:sz w:val="20"/>
          <w:szCs w:val="20"/>
        </w:rPr>
        <w:t>a v souladu s § 31 zákona č. 134/2016 Sb., o zadávání veřejných zakázek v</w:t>
      </w:r>
      <w:r>
        <w:rPr>
          <w:rFonts w:ascii="Arial" w:hAnsi="Arial" w:cs="Arial"/>
          <w:bCs/>
          <w:i/>
          <w:sz w:val="20"/>
          <w:szCs w:val="20"/>
        </w:rPr>
        <w:t>e</w:t>
      </w:r>
      <w:r w:rsidRPr="00450764">
        <w:rPr>
          <w:rFonts w:ascii="Arial" w:hAnsi="Arial" w:cs="Arial"/>
          <w:bCs/>
          <w:i/>
          <w:sz w:val="20"/>
          <w:szCs w:val="20"/>
        </w:rPr>
        <w:t xml:space="preserve"> znění</w:t>
      </w:r>
      <w:r>
        <w:rPr>
          <w:rFonts w:ascii="Arial" w:hAnsi="Arial" w:cs="Arial"/>
          <w:bCs/>
          <w:i/>
          <w:sz w:val="20"/>
          <w:szCs w:val="20"/>
        </w:rPr>
        <w:t xml:space="preserve"> pozdějších předpisů</w:t>
      </w:r>
      <w:r w:rsidRPr="00450764">
        <w:rPr>
          <w:rFonts w:ascii="Arial" w:hAnsi="Arial" w:cs="Arial"/>
          <w:bCs/>
          <w:i/>
          <w:sz w:val="20"/>
          <w:szCs w:val="20"/>
        </w:rPr>
        <w:t>.</w:t>
      </w:r>
    </w:p>
    <w:p w:rsidR="001068BC" w:rsidRPr="005640C5" w:rsidRDefault="001068BC" w:rsidP="00A818A4">
      <w:pPr>
        <w:pStyle w:val="bntext"/>
        <w:spacing w:before="120" w:line="288" w:lineRule="auto"/>
        <w:jc w:val="center"/>
        <w:rPr>
          <w:bCs/>
          <w:i/>
          <w:sz w:val="8"/>
          <w:szCs w:val="8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EF7A8B" w:rsidRPr="00F33912" w:rsidTr="000430B1">
        <w:trPr>
          <w:trHeight w:val="54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A8B" w:rsidRPr="002F54E6" w:rsidRDefault="009A43D8" w:rsidP="00A13B1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Služby BIM konzultanta</w:t>
            </w:r>
          </w:p>
        </w:tc>
      </w:tr>
      <w:tr w:rsidR="00EF7A8B" w:rsidRPr="00F33912" w:rsidTr="000430B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 xml:space="preserve"> zadavatele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A8B" w:rsidRPr="002F54E6" w:rsidRDefault="002B0361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Kraj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Vysočina</w:t>
            </w:r>
          </w:p>
        </w:tc>
      </w:tr>
      <w:tr w:rsidR="00EF7A8B" w:rsidRPr="00F33912" w:rsidTr="000430B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A8B" w:rsidRPr="002F54E6" w:rsidRDefault="00EF7A8B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EF7A8B" w:rsidRPr="00F33912" w:rsidTr="000430B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A8B" w:rsidRPr="002F54E6" w:rsidRDefault="00400121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1882</w:t>
            </w:r>
            <w:r w:rsidRPr="002F54E6">
              <w:rPr>
                <w:rFonts w:ascii="Arial" w:hAnsi="Arial" w:cs="Arial"/>
                <w:sz w:val="22"/>
                <w:szCs w:val="22"/>
              </w:rPr>
              <w:t>/57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>587 33 Jihlava</w:t>
            </w:r>
          </w:p>
        </w:tc>
      </w:tr>
      <w:tr w:rsidR="00924347" w:rsidRPr="00F33912" w:rsidTr="000430B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347" w:rsidRPr="009A43D8" w:rsidRDefault="00A818A4" w:rsidP="002F54E6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0F1FE7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924347" w:rsidRPr="00F33912" w:rsidTr="000430B1">
        <w:trPr>
          <w:trHeight w:val="67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Osoby oprávněné </w:t>
            </w:r>
            <w:r w:rsidR="00F21F98" w:rsidRPr="002F54E6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6D4" w:rsidRDefault="009A43D8" w:rsidP="00C031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Schrek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24347" w:rsidRPr="002F54E6">
              <w:rPr>
                <w:rFonts w:ascii="Arial" w:hAnsi="Arial" w:cs="Arial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BA</w:t>
            </w:r>
            <w:r w:rsidR="00924347" w:rsidRPr="002F54E6">
              <w:rPr>
                <w:rFonts w:ascii="Arial" w:hAnsi="Arial" w:cs="Arial"/>
                <w:sz w:val="22"/>
                <w:szCs w:val="22"/>
              </w:rPr>
              <w:t xml:space="preserve">, hejtman </w:t>
            </w:r>
          </w:p>
          <w:p w:rsidR="000430B1" w:rsidRPr="002F54E6" w:rsidRDefault="000430B1" w:rsidP="00C031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</w:tc>
      </w:tr>
      <w:tr w:rsidR="00924347" w:rsidRPr="00F33912" w:rsidTr="000430B1">
        <w:trPr>
          <w:trHeight w:val="44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6D4" w:rsidRPr="002F54E6" w:rsidRDefault="000C16D4" w:rsidP="00DA5C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924347" w:rsidRPr="00F33912" w:rsidTr="000430B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924347" w:rsidRPr="002F54E6" w:rsidRDefault="00F21F98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Telefon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347" w:rsidRPr="002F54E6" w:rsidRDefault="00924347" w:rsidP="000C16D4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+420 564 602</w:t>
            </w:r>
            <w:r w:rsidR="000C16D4">
              <w:rPr>
                <w:rFonts w:ascii="Arial" w:hAnsi="Arial" w:cs="Arial"/>
                <w:sz w:val="22"/>
                <w:szCs w:val="22"/>
              </w:rPr>
              <w:t> </w:t>
            </w:r>
            <w:r w:rsidRPr="002F54E6">
              <w:rPr>
                <w:rFonts w:ascii="Arial" w:hAnsi="Arial" w:cs="Arial"/>
                <w:sz w:val="22"/>
                <w:szCs w:val="22"/>
              </w:rPr>
              <w:t>37</w:t>
            </w:r>
            <w:r w:rsidR="00B749E1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924347" w:rsidRPr="00F33912" w:rsidTr="000430B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6D4" w:rsidRPr="002F54E6" w:rsidRDefault="00BB5A52" w:rsidP="000C16D4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0C16D4" w:rsidRPr="00145A5F">
                <w:rPr>
                  <w:rStyle w:val="Hypertextovodkaz"/>
                  <w:rFonts w:ascii="Arial" w:hAnsi="Arial" w:cs="Arial"/>
                  <w:sz w:val="22"/>
                  <w:szCs w:val="22"/>
                </w:rPr>
                <w:t>prochazkova.l@kr-vysocina.cz</w:t>
              </w:r>
            </w:hyperlink>
          </w:p>
        </w:tc>
      </w:tr>
    </w:tbl>
    <w:p w:rsidR="00EF7A8B" w:rsidRDefault="00EF7A8B" w:rsidP="00C62C2E">
      <w:pPr>
        <w:spacing w:before="120" w:line="288" w:lineRule="auto"/>
        <w:rPr>
          <w:rFonts w:ascii="Arial" w:hAnsi="Arial" w:cs="Arial"/>
          <w:sz w:val="8"/>
          <w:szCs w:val="8"/>
        </w:rPr>
      </w:pPr>
    </w:p>
    <w:p w:rsidR="008118DA" w:rsidRPr="00F33912" w:rsidRDefault="008118DA" w:rsidP="008118DA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Vymezení předmětu plnění veřejné zakázky   </w:t>
      </w:r>
    </w:p>
    <w:p w:rsidR="008118DA" w:rsidRPr="00C20E66" w:rsidRDefault="008118DA" w:rsidP="008118DA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D54FE7">
        <w:rPr>
          <w:rFonts w:ascii="Arial" w:hAnsi="Arial" w:cs="Arial"/>
          <w:b w:val="0"/>
          <w:sz w:val="22"/>
          <w:szCs w:val="22"/>
        </w:rPr>
        <w:t xml:space="preserve">Veřejná zakázka je rozdělena na části. </w:t>
      </w:r>
      <w:r w:rsidRPr="00C20E66">
        <w:rPr>
          <w:rFonts w:ascii="Arial" w:hAnsi="Arial" w:cs="Arial"/>
          <w:b w:val="0"/>
          <w:sz w:val="22"/>
          <w:szCs w:val="22"/>
        </w:rPr>
        <w:t>Nevyplývá-li z textu zadávací dokumentace jinak, platí ustanovení této zadávací dokumentace pro všechny části veřejné zakázky.</w:t>
      </w:r>
    </w:p>
    <w:p w:rsidR="008118DA" w:rsidRPr="00D54FE7" w:rsidRDefault="008118DA" w:rsidP="008118DA">
      <w:pPr>
        <w:pStyle w:val="Nzev"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8118DA" w:rsidRPr="00D54FE7" w:rsidRDefault="008118DA" w:rsidP="008118DA">
      <w:pPr>
        <w:pStyle w:val="Nzev"/>
        <w:jc w:val="both"/>
        <w:rPr>
          <w:rFonts w:ascii="Arial" w:hAnsi="Arial" w:cs="Arial"/>
          <w:sz w:val="22"/>
          <w:szCs w:val="22"/>
          <w:u w:val="single"/>
        </w:rPr>
      </w:pPr>
      <w:r w:rsidRPr="00D54FE7">
        <w:rPr>
          <w:rFonts w:ascii="Arial" w:hAnsi="Arial" w:cs="Arial"/>
          <w:b w:val="0"/>
          <w:sz w:val="22"/>
          <w:szCs w:val="22"/>
          <w:u w:val="single"/>
        </w:rPr>
        <w:t xml:space="preserve">Veřejnou zakázku tvoří tyto </w:t>
      </w:r>
      <w:r>
        <w:rPr>
          <w:rFonts w:ascii="Arial" w:hAnsi="Arial" w:cs="Arial"/>
          <w:b w:val="0"/>
          <w:sz w:val="22"/>
          <w:szCs w:val="22"/>
          <w:u w:val="single"/>
        </w:rPr>
        <w:t>dvě</w:t>
      </w:r>
      <w:r w:rsidRPr="00D54FE7">
        <w:rPr>
          <w:rFonts w:ascii="Arial" w:hAnsi="Arial" w:cs="Arial"/>
          <w:b w:val="0"/>
          <w:sz w:val="22"/>
          <w:szCs w:val="22"/>
          <w:u w:val="single"/>
        </w:rPr>
        <w:t xml:space="preserve"> části:</w:t>
      </w:r>
    </w:p>
    <w:p w:rsidR="008118DA" w:rsidRPr="00D54FE7" w:rsidRDefault="008118DA" w:rsidP="008118DA">
      <w:pPr>
        <w:pStyle w:val="Nzev"/>
        <w:spacing w:before="120"/>
        <w:jc w:val="both"/>
        <w:rPr>
          <w:rFonts w:ascii="Arial" w:hAnsi="Arial" w:cs="Arial"/>
          <w:strike/>
          <w:sz w:val="22"/>
          <w:szCs w:val="22"/>
        </w:rPr>
      </w:pPr>
      <w:r w:rsidRPr="00D54FE7">
        <w:rPr>
          <w:rFonts w:ascii="Arial" w:hAnsi="Arial" w:cs="Arial"/>
          <w:sz w:val="22"/>
          <w:szCs w:val="22"/>
        </w:rPr>
        <w:t xml:space="preserve">Část I.) </w:t>
      </w:r>
      <w:r w:rsidRPr="00D54FE7">
        <w:rPr>
          <w:rFonts w:ascii="Arial" w:hAnsi="Arial" w:cs="Arial"/>
          <w:sz w:val="22"/>
          <w:szCs w:val="22"/>
        </w:rPr>
        <w:tab/>
      </w:r>
      <w:r w:rsidRPr="00667B01">
        <w:rPr>
          <w:rFonts w:ascii="Arial" w:hAnsi="Arial" w:cs="Arial"/>
          <w:b w:val="0"/>
          <w:sz w:val="22"/>
          <w:szCs w:val="22"/>
        </w:rPr>
        <w:t>Nemocnice Třebíč – parkovací dům</w:t>
      </w:r>
    </w:p>
    <w:p w:rsidR="008118DA" w:rsidRDefault="008118DA" w:rsidP="008118DA">
      <w:pPr>
        <w:pStyle w:val="Nzev"/>
        <w:spacing w:before="120"/>
        <w:ind w:left="1418" w:hanging="1418"/>
        <w:jc w:val="both"/>
        <w:rPr>
          <w:rFonts w:ascii="Arial" w:hAnsi="Arial" w:cs="Arial"/>
          <w:b w:val="0"/>
          <w:sz w:val="22"/>
          <w:szCs w:val="22"/>
        </w:rPr>
      </w:pPr>
      <w:r w:rsidRPr="00D54FE7">
        <w:rPr>
          <w:rFonts w:ascii="Arial" w:hAnsi="Arial" w:cs="Arial"/>
          <w:sz w:val="22"/>
          <w:szCs w:val="22"/>
        </w:rPr>
        <w:t>Část II.)</w:t>
      </w:r>
      <w:r w:rsidRPr="00D54FE7">
        <w:rPr>
          <w:rFonts w:ascii="Arial" w:hAnsi="Arial" w:cs="Arial"/>
          <w:sz w:val="22"/>
          <w:szCs w:val="22"/>
        </w:rPr>
        <w:tab/>
      </w:r>
      <w:r w:rsidRPr="00667B01">
        <w:rPr>
          <w:rFonts w:ascii="Arial" w:hAnsi="Arial" w:cs="Arial"/>
          <w:b w:val="0"/>
          <w:sz w:val="22"/>
          <w:szCs w:val="22"/>
        </w:rPr>
        <w:t>II/353 D1 – Rytířsko – Jamné, 1. stavba</w:t>
      </w:r>
    </w:p>
    <w:p w:rsidR="009E2AEB" w:rsidRDefault="009E2AEB" w:rsidP="008118DA">
      <w:pPr>
        <w:pStyle w:val="Nzev"/>
        <w:spacing w:before="120"/>
        <w:ind w:left="1418" w:hanging="1418"/>
        <w:jc w:val="both"/>
        <w:rPr>
          <w:rFonts w:ascii="Arial" w:hAnsi="Arial" w:cs="Arial"/>
          <w:sz w:val="8"/>
          <w:szCs w:val="8"/>
        </w:rPr>
      </w:pPr>
    </w:p>
    <w:p w:rsidR="009E2AEB" w:rsidRPr="00F33912" w:rsidRDefault="009E2AEB" w:rsidP="009E2AE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C06574">
        <w:rPr>
          <w:rFonts w:ascii="Arial" w:hAnsi="Arial" w:cs="Arial"/>
          <w:b w:val="0"/>
          <w:bCs w:val="0"/>
          <w:spacing w:val="-6"/>
          <w:sz w:val="22"/>
          <w:szCs w:val="22"/>
        </w:rPr>
        <w:t xml:space="preserve">Dodavatel je oprávněn podat nabídku na </w:t>
      </w:r>
      <w:r>
        <w:rPr>
          <w:rFonts w:ascii="Arial" w:hAnsi="Arial" w:cs="Arial"/>
          <w:b w:val="0"/>
          <w:bCs w:val="0"/>
          <w:spacing w:val="-6"/>
          <w:sz w:val="22"/>
          <w:szCs w:val="22"/>
        </w:rPr>
        <w:t>jednu či obě</w:t>
      </w:r>
      <w:r w:rsidRPr="00C06574">
        <w:rPr>
          <w:rFonts w:ascii="Arial" w:hAnsi="Arial" w:cs="Arial"/>
          <w:b w:val="0"/>
          <w:bCs w:val="0"/>
          <w:spacing w:val="-6"/>
          <w:sz w:val="22"/>
          <w:szCs w:val="22"/>
        </w:rPr>
        <w:t xml:space="preserve"> části veřejné zakázky</w:t>
      </w:r>
      <w:r w:rsidRPr="001A773D">
        <w:rPr>
          <w:rFonts w:ascii="Arial" w:hAnsi="Arial" w:cs="Arial"/>
          <w:b w:val="0"/>
          <w:bCs w:val="0"/>
          <w:sz w:val="22"/>
          <w:szCs w:val="22"/>
        </w:rPr>
        <w:t>.</w:t>
      </w:r>
      <w:r w:rsidRPr="00F33912">
        <w:rPr>
          <w:rFonts w:ascii="Arial" w:hAnsi="Arial" w:cs="Arial"/>
          <w:b w:val="0"/>
          <w:bCs w:val="0"/>
          <w:sz w:val="22"/>
          <w:szCs w:val="22"/>
        </w:rPr>
        <w:t xml:space="preserve"> Každá část bude hodnocena samostatně a na každou část zakázky bude uzavřena samostatná smlouva. </w:t>
      </w:r>
    </w:p>
    <w:p w:rsidR="009E2AEB" w:rsidRDefault="009E2AEB" w:rsidP="009E2AE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pacing w:val="-6"/>
          <w:sz w:val="22"/>
          <w:szCs w:val="22"/>
        </w:rPr>
      </w:pPr>
      <w:r w:rsidRPr="00FA61E6">
        <w:rPr>
          <w:rFonts w:ascii="Arial" w:hAnsi="Arial" w:cs="Arial"/>
          <w:b w:val="0"/>
          <w:bCs w:val="0"/>
          <w:spacing w:val="-4"/>
          <w:sz w:val="22"/>
          <w:szCs w:val="22"/>
        </w:rPr>
        <w:t>Všechna ustanovení této výzvy k podání nabídek, která se týkají povinností dodavatele ve vztahu</w:t>
      </w:r>
      <w:r w:rsidRPr="00F33912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FA61E6">
        <w:rPr>
          <w:rFonts w:ascii="Arial" w:hAnsi="Arial" w:cs="Arial"/>
          <w:b w:val="0"/>
          <w:bCs w:val="0"/>
          <w:spacing w:val="-6"/>
          <w:sz w:val="22"/>
          <w:szCs w:val="22"/>
        </w:rPr>
        <w:t>k veřejné zakázce, platí pro každou jednotlivou část veřejné zakázky, nevyplývá-li z textu výzvy jinak.</w:t>
      </w:r>
    </w:p>
    <w:p w:rsidR="009E2AEB" w:rsidRDefault="009E2AEB" w:rsidP="008118DA">
      <w:pPr>
        <w:pStyle w:val="Nzev"/>
        <w:spacing w:before="120"/>
        <w:ind w:left="1418" w:hanging="1418"/>
        <w:jc w:val="both"/>
        <w:rPr>
          <w:rFonts w:ascii="Arial" w:hAnsi="Arial" w:cs="Arial"/>
          <w:sz w:val="8"/>
          <w:szCs w:val="8"/>
        </w:rPr>
      </w:pPr>
    </w:p>
    <w:p w:rsidR="008118DA" w:rsidRPr="00C03164" w:rsidRDefault="008118DA" w:rsidP="00C62C2E">
      <w:pPr>
        <w:spacing w:before="120" w:line="288" w:lineRule="auto"/>
        <w:rPr>
          <w:rFonts w:ascii="Arial" w:hAnsi="Arial" w:cs="Arial"/>
          <w:sz w:val="4"/>
          <w:szCs w:val="4"/>
        </w:rPr>
      </w:pPr>
    </w:p>
    <w:p w:rsidR="00044A98" w:rsidRPr="00F33912" w:rsidRDefault="00C62C2E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Vymezení předmětu </w:t>
      </w:r>
      <w:r w:rsidR="00800519" w:rsidRPr="00F33912">
        <w:rPr>
          <w:rFonts w:ascii="Arial" w:hAnsi="Arial" w:cs="Arial"/>
          <w:sz w:val="22"/>
          <w:szCs w:val="22"/>
        </w:rPr>
        <w:t xml:space="preserve">plnění </w:t>
      </w:r>
      <w:r w:rsidRPr="00F33912">
        <w:rPr>
          <w:rFonts w:ascii="Arial" w:hAnsi="Arial" w:cs="Arial"/>
          <w:sz w:val="22"/>
          <w:szCs w:val="22"/>
        </w:rPr>
        <w:t xml:space="preserve">veřejné zakázky </w:t>
      </w:r>
      <w:r w:rsidR="00044A98" w:rsidRPr="00F33912">
        <w:rPr>
          <w:rFonts w:ascii="Arial" w:hAnsi="Arial" w:cs="Arial"/>
          <w:sz w:val="22"/>
          <w:szCs w:val="22"/>
        </w:rPr>
        <w:t xml:space="preserve">  </w:t>
      </w:r>
    </w:p>
    <w:p w:rsidR="009A43D8" w:rsidRDefault="00DF05EB" w:rsidP="00DF05E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pacing w:val="-6"/>
          <w:sz w:val="22"/>
          <w:szCs w:val="22"/>
        </w:rPr>
      </w:pPr>
      <w:r w:rsidRPr="00156B9E">
        <w:rPr>
          <w:rFonts w:ascii="Arial" w:hAnsi="Arial" w:cs="Arial"/>
          <w:b w:val="0"/>
          <w:bCs w:val="0"/>
          <w:spacing w:val="2"/>
          <w:sz w:val="22"/>
          <w:szCs w:val="22"/>
        </w:rPr>
        <w:t>Předmětem plnění veřejné zakázky</w:t>
      </w:r>
      <w:r w:rsidR="00114947">
        <w:rPr>
          <w:rFonts w:ascii="Arial" w:hAnsi="Arial" w:cs="Arial"/>
          <w:b w:val="0"/>
          <w:bCs w:val="0"/>
          <w:spacing w:val="2"/>
          <w:sz w:val="22"/>
          <w:szCs w:val="22"/>
        </w:rPr>
        <w:t>, totožným pro všechny části zakázky</w:t>
      </w:r>
      <w:r w:rsidRPr="00156B9E">
        <w:rPr>
          <w:rFonts w:ascii="Arial" w:hAnsi="Arial" w:cs="Arial"/>
          <w:b w:val="0"/>
          <w:bCs w:val="0"/>
          <w:spacing w:val="2"/>
          <w:sz w:val="22"/>
          <w:szCs w:val="22"/>
        </w:rPr>
        <w:t xml:space="preserve"> je zabezpečení výkonu činností </w:t>
      </w:r>
      <w:r w:rsidR="009A43D8">
        <w:rPr>
          <w:rFonts w:ascii="Arial" w:hAnsi="Arial" w:cs="Arial"/>
          <w:b w:val="0"/>
          <w:bCs w:val="0"/>
          <w:spacing w:val="2"/>
          <w:sz w:val="22"/>
          <w:szCs w:val="22"/>
        </w:rPr>
        <w:t>BIM konzultanta</w:t>
      </w:r>
      <w:r w:rsidRPr="00B007B2">
        <w:rPr>
          <w:rFonts w:ascii="Arial" w:hAnsi="Arial" w:cs="Arial"/>
          <w:b w:val="0"/>
          <w:bCs w:val="0"/>
          <w:spacing w:val="-6"/>
          <w:sz w:val="22"/>
          <w:szCs w:val="22"/>
        </w:rPr>
        <w:t xml:space="preserve">, </w:t>
      </w:r>
      <w:r w:rsidR="009A43D8">
        <w:rPr>
          <w:rFonts w:ascii="Arial" w:hAnsi="Arial" w:cs="Arial"/>
          <w:b w:val="0"/>
          <w:bCs w:val="0"/>
          <w:spacing w:val="-6"/>
          <w:sz w:val="22"/>
          <w:szCs w:val="22"/>
        </w:rPr>
        <w:t>jehož úkolem bude:</w:t>
      </w:r>
    </w:p>
    <w:p w:rsidR="00667B01" w:rsidRDefault="009A43D8" w:rsidP="00523EC0">
      <w:pPr>
        <w:pStyle w:val="Nzev"/>
        <w:numPr>
          <w:ilvl w:val="0"/>
          <w:numId w:val="35"/>
        </w:numPr>
        <w:spacing w:before="120" w:line="288" w:lineRule="auto"/>
        <w:ind w:left="567" w:hanging="283"/>
        <w:jc w:val="both"/>
        <w:rPr>
          <w:rFonts w:ascii="Arial" w:hAnsi="Arial" w:cs="Arial"/>
          <w:b w:val="0"/>
          <w:sz w:val="22"/>
          <w:szCs w:val="22"/>
        </w:rPr>
      </w:pPr>
      <w:r w:rsidRPr="00667B01">
        <w:rPr>
          <w:rFonts w:ascii="Arial" w:hAnsi="Arial" w:cs="Arial"/>
          <w:b w:val="0"/>
          <w:bCs w:val="0"/>
          <w:spacing w:val="-6"/>
          <w:sz w:val="22"/>
          <w:szCs w:val="22"/>
        </w:rPr>
        <w:t xml:space="preserve"> z</w:t>
      </w:r>
      <w:r w:rsidRPr="00667B01">
        <w:rPr>
          <w:rFonts w:ascii="Arial" w:hAnsi="Arial" w:cs="Arial"/>
          <w:b w:val="0"/>
          <w:sz w:val="22"/>
          <w:szCs w:val="22"/>
        </w:rPr>
        <w:t>pracování zadávacích podmínek pro výběr dodavatele projektové dokumentace</w:t>
      </w:r>
      <w:r w:rsidR="00667B01" w:rsidRPr="00667B01">
        <w:rPr>
          <w:rFonts w:ascii="Arial" w:hAnsi="Arial" w:cs="Arial"/>
          <w:b w:val="0"/>
          <w:sz w:val="22"/>
          <w:szCs w:val="22"/>
        </w:rPr>
        <w:t xml:space="preserve"> pro stavební povolení (DSP) a projektové dokumentace provádění stavby (PDPS)</w:t>
      </w:r>
      <w:r w:rsidRPr="00667B01">
        <w:rPr>
          <w:rFonts w:ascii="Arial" w:hAnsi="Arial" w:cs="Arial"/>
          <w:b w:val="0"/>
          <w:sz w:val="22"/>
          <w:szCs w:val="22"/>
        </w:rPr>
        <w:t xml:space="preserve"> pro část související s BIM (</w:t>
      </w:r>
      <w:proofErr w:type="spellStart"/>
      <w:r w:rsidRPr="00667B01">
        <w:rPr>
          <w:rFonts w:ascii="Arial" w:hAnsi="Arial" w:cs="Arial"/>
          <w:b w:val="0"/>
          <w:sz w:val="22"/>
          <w:szCs w:val="22"/>
        </w:rPr>
        <w:t>Building</w:t>
      </w:r>
      <w:proofErr w:type="spellEnd"/>
      <w:r w:rsidRPr="00667B01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Pr="00667B01">
        <w:rPr>
          <w:rFonts w:ascii="Arial" w:hAnsi="Arial" w:cs="Arial"/>
          <w:b w:val="0"/>
          <w:sz w:val="22"/>
          <w:szCs w:val="22"/>
        </w:rPr>
        <w:t>Information</w:t>
      </w:r>
      <w:proofErr w:type="spellEnd"/>
      <w:r w:rsidRPr="00667B01">
        <w:rPr>
          <w:rFonts w:ascii="Arial" w:hAnsi="Arial" w:cs="Arial"/>
          <w:b w:val="0"/>
          <w:sz w:val="22"/>
          <w:szCs w:val="22"/>
        </w:rPr>
        <w:t xml:space="preserve"> Management) v souladu s předpisy </w:t>
      </w:r>
      <w:r w:rsidRPr="00667B01">
        <w:rPr>
          <w:rFonts w:ascii="Arial" w:hAnsi="Arial" w:cs="Arial"/>
          <w:b w:val="0"/>
          <w:sz w:val="22"/>
          <w:szCs w:val="22"/>
        </w:rPr>
        <w:br/>
        <w:t>a metodikami Státního fondu dopravní infrastruktury a České agentury pro standardizaci</w:t>
      </w:r>
      <w:r w:rsidR="00667B01" w:rsidRPr="00667B01">
        <w:rPr>
          <w:rFonts w:ascii="Arial" w:hAnsi="Arial" w:cs="Arial"/>
          <w:b w:val="0"/>
          <w:sz w:val="22"/>
          <w:szCs w:val="22"/>
        </w:rPr>
        <w:t xml:space="preserve"> na akce:</w:t>
      </w:r>
    </w:p>
    <w:p w:rsidR="00667B01" w:rsidRDefault="00667B01" w:rsidP="00523EC0">
      <w:pPr>
        <w:pStyle w:val="Nzev"/>
        <w:spacing w:before="120" w:line="288" w:lineRule="auto"/>
        <w:ind w:left="567" w:hanging="283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a1) </w:t>
      </w:r>
      <w:r w:rsidR="009A43D8" w:rsidRPr="00667B01">
        <w:rPr>
          <w:rFonts w:ascii="Arial" w:hAnsi="Arial" w:cs="Arial"/>
          <w:b w:val="0"/>
          <w:sz w:val="22"/>
          <w:szCs w:val="22"/>
        </w:rPr>
        <w:t>Nemocnice Třebíč – parkovací dům</w:t>
      </w:r>
    </w:p>
    <w:p w:rsidR="008F238F" w:rsidRPr="00C01335" w:rsidRDefault="00667B01" w:rsidP="00523EC0">
      <w:pPr>
        <w:pStyle w:val="Nzev"/>
        <w:spacing w:before="120" w:line="288" w:lineRule="auto"/>
        <w:ind w:left="567" w:hanging="283"/>
        <w:jc w:val="both"/>
        <w:rPr>
          <w:rFonts w:ascii="Arial" w:hAnsi="Arial" w:cs="Arial"/>
          <w:b w:val="0"/>
          <w:sz w:val="22"/>
          <w:szCs w:val="22"/>
        </w:rPr>
      </w:pPr>
      <w:r w:rsidRPr="00C01335">
        <w:rPr>
          <w:rFonts w:ascii="Arial" w:hAnsi="Arial" w:cs="Arial"/>
          <w:b w:val="0"/>
          <w:sz w:val="22"/>
          <w:szCs w:val="22"/>
        </w:rPr>
        <w:t>a2) II/353 D1 – Rytířsko – Jamné, 1. stavba</w:t>
      </w:r>
    </w:p>
    <w:p w:rsidR="008F238F" w:rsidRPr="00C01335" w:rsidRDefault="001A32B7" w:rsidP="00523EC0">
      <w:pPr>
        <w:pStyle w:val="Nzev"/>
        <w:numPr>
          <w:ilvl w:val="0"/>
          <w:numId w:val="35"/>
        </w:numPr>
        <w:spacing w:before="120" w:line="288" w:lineRule="auto"/>
        <w:ind w:left="567" w:hanging="283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C01335">
        <w:rPr>
          <w:rFonts w:ascii="Arial" w:hAnsi="Arial" w:cs="Arial"/>
          <w:b w:val="0"/>
          <w:sz w:val="22"/>
          <w:szCs w:val="22"/>
        </w:rPr>
        <w:t xml:space="preserve">součinnost Zhotovitele s Objednatelem v celém průběhu zadávacího řízení VZ včetně vyhodnocení </w:t>
      </w:r>
      <w:r w:rsidR="004324E5" w:rsidRPr="00C01335">
        <w:rPr>
          <w:rFonts w:ascii="Arial" w:hAnsi="Arial" w:cs="Arial"/>
          <w:b w:val="0"/>
          <w:sz w:val="22"/>
          <w:szCs w:val="22"/>
        </w:rPr>
        <w:t xml:space="preserve">přijatých </w:t>
      </w:r>
      <w:r w:rsidRPr="00C01335">
        <w:rPr>
          <w:rFonts w:ascii="Arial" w:hAnsi="Arial" w:cs="Arial"/>
          <w:b w:val="0"/>
          <w:sz w:val="22"/>
          <w:szCs w:val="22"/>
        </w:rPr>
        <w:t>nabídek v souladu s principy metody BIM</w:t>
      </w:r>
    </w:p>
    <w:p w:rsidR="00DF05EB" w:rsidRPr="00C01335" w:rsidRDefault="008F238F" w:rsidP="00523EC0">
      <w:pPr>
        <w:pStyle w:val="Nzev"/>
        <w:numPr>
          <w:ilvl w:val="0"/>
          <w:numId w:val="35"/>
        </w:numPr>
        <w:spacing w:before="120" w:line="288" w:lineRule="auto"/>
        <w:ind w:left="567" w:hanging="283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C01335">
        <w:rPr>
          <w:rFonts w:ascii="Arial" w:hAnsi="Arial" w:cs="Arial"/>
          <w:b w:val="0"/>
          <w:bCs w:val="0"/>
          <w:sz w:val="22"/>
          <w:szCs w:val="22"/>
        </w:rPr>
        <w:lastRenderedPageBreak/>
        <w:t xml:space="preserve">kontrola </w:t>
      </w:r>
      <w:r w:rsidR="00C01335">
        <w:rPr>
          <w:rFonts w:ascii="Arial" w:hAnsi="Arial" w:cs="Arial"/>
          <w:b w:val="0"/>
          <w:bCs w:val="0"/>
          <w:sz w:val="22"/>
          <w:szCs w:val="22"/>
        </w:rPr>
        <w:t xml:space="preserve">činnosti </w:t>
      </w:r>
      <w:r w:rsidR="00C01335" w:rsidRPr="00C01335">
        <w:rPr>
          <w:rFonts w:ascii="Arial" w:hAnsi="Arial" w:cs="Arial"/>
          <w:b w:val="0"/>
          <w:bCs w:val="0"/>
          <w:sz w:val="22"/>
          <w:szCs w:val="22"/>
        </w:rPr>
        <w:t xml:space="preserve">vybraného </w:t>
      </w:r>
      <w:r w:rsidRPr="00C01335">
        <w:rPr>
          <w:rFonts w:ascii="Arial" w:hAnsi="Arial" w:cs="Arial"/>
          <w:b w:val="0"/>
          <w:bCs w:val="0"/>
          <w:sz w:val="22"/>
          <w:szCs w:val="22"/>
        </w:rPr>
        <w:t xml:space="preserve">dodavatele </w:t>
      </w:r>
      <w:r w:rsidR="00C01335">
        <w:rPr>
          <w:rFonts w:ascii="Arial" w:hAnsi="Arial" w:cs="Arial"/>
          <w:b w:val="0"/>
          <w:bCs w:val="0"/>
          <w:sz w:val="22"/>
          <w:szCs w:val="22"/>
        </w:rPr>
        <w:t xml:space="preserve">v souvislosti se zpracování </w:t>
      </w:r>
      <w:r w:rsidRPr="00C01335">
        <w:rPr>
          <w:rFonts w:ascii="Arial" w:hAnsi="Arial" w:cs="Arial"/>
          <w:b w:val="0"/>
          <w:bCs w:val="0"/>
          <w:sz w:val="22"/>
          <w:szCs w:val="22"/>
        </w:rPr>
        <w:t>DSP a PDPS</w:t>
      </w:r>
      <w:r w:rsidR="00C01335">
        <w:rPr>
          <w:rFonts w:ascii="Arial" w:hAnsi="Arial" w:cs="Arial"/>
          <w:b w:val="0"/>
          <w:bCs w:val="0"/>
          <w:sz w:val="22"/>
          <w:szCs w:val="22"/>
        </w:rPr>
        <w:t xml:space="preserve"> v souladu s metodou BIM</w:t>
      </w:r>
    </w:p>
    <w:p w:rsidR="00020F7B" w:rsidRDefault="00020F7B" w:rsidP="004324E5">
      <w:pPr>
        <w:pStyle w:val="Nzev"/>
        <w:spacing w:before="120" w:line="288" w:lineRule="auto"/>
        <w:ind w:left="284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2C770E">
        <w:rPr>
          <w:rFonts w:ascii="Arial" w:hAnsi="Arial" w:cs="Arial"/>
          <w:b w:val="0"/>
          <w:bCs w:val="0"/>
          <w:sz w:val="22"/>
          <w:szCs w:val="22"/>
        </w:rPr>
        <w:t>Předměty plnění jednotlivých částí veřejné zakázky jsou dále pod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robněji vymezeny přílohou 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 xml:space="preserve">této výzvy (návrhy </w:t>
      </w:r>
      <w:r w:rsidR="00521106">
        <w:rPr>
          <w:rFonts w:ascii="Arial" w:hAnsi="Arial" w:cs="Arial"/>
          <w:b w:val="0"/>
          <w:bCs w:val="0"/>
          <w:sz w:val="22"/>
          <w:szCs w:val="22"/>
        </w:rPr>
        <w:t>smluv</w:t>
      </w:r>
      <w:r w:rsidR="00BB5A52">
        <w:rPr>
          <w:rFonts w:ascii="Arial" w:hAnsi="Arial" w:cs="Arial"/>
          <w:b w:val="0"/>
          <w:bCs w:val="0"/>
          <w:sz w:val="22"/>
          <w:szCs w:val="22"/>
        </w:rPr>
        <w:t xml:space="preserve"> o dílo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>)</w:t>
      </w:r>
      <w:r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020F7B" w:rsidRDefault="00020F7B" w:rsidP="00156B9E">
      <w:pPr>
        <w:pStyle w:val="Nzev"/>
        <w:spacing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</w:p>
    <w:p w:rsidR="009E2AEB" w:rsidRPr="00F33912" w:rsidRDefault="009E2AEB" w:rsidP="009E2AEB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Termíny </w:t>
      </w:r>
      <w:r w:rsidRPr="00F33912">
        <w:rPr>
          <w:rFonts w:ascii="Arial" w:hAnsi="Arial" w:cs="Arial"/>
          <w:sz w:val="22"/>
          <w:szCs w:val="22"/>
        </w:rPr>
        <w:t xml:space="preserve">plnění veřejné zakázky   </w:t>
      </w:r>
    </w:p>
    <w:p w:rsidR="009E2AEB" w:rsidRPr="009E2AEB" w:rsidRDefault="009E2AEB" w:rsidP="009E2AEB">
      <w:pPr>
        <w:rPr>
          <w:rFonts w:ascii="Arial" w:hAnsi="Arial" w:cs="Arial"/>
          <w:b/>
          <w:bCs/>
          <w:sz w:val="22"/>
          <w:szCs w:val="22"/>
        </w:rPr>
      </w:pPr>
    </w:p>
    <w:p w:rsidR="00E73368" w:rsidRDefault="00E73368" w:rsidP="00E73368">
      <w:pPr>
        <w:tabs>
          <w:tab w:val="num" w:pos="-1560"/>
        </w:tabs>
        <w:jc w:val="both"/>
        <w:rPr>
          <w:rFonts w:ascii="Arial" w:hAnsi="Arial" w:cs="Arial"/>
          <w:b/>
          <w:sz w:val="22"/>
          <w:szCs w:val="22"/>
        </w:rPr>
      </w:pPr>
      <w:r w:rsidRPr="00824CF1">
        <w:rPr>
          <w:rFonts w:ascii="Arial" w:hAnsi="Arial" w:cs="Arial"/>
          <w:sz w:val="22"/>
          <w:szCs w:val="22"/>
        </w:rPr>
        <w:t xml:space="preserve">Termíny plnění veřejné zakázky jsou podrobně stanoveny v </w:t>
      </w:r>
      <w:r w:rsidRPr="00F77F9B">
        <w:rPr>
          <w:rFonts w:ascii="Arial" w:hAnsi="Arial" w:cs="Arial"/>
          <w:sz w:val="22"/>
          <w:szCs w:val="22"/>
        </w:rPr>
        <w:t>návr</w:t>
      </w:r>
      <w:r w:rsidR="00DB6C29">
        <w:rPr>
          <w:rFonts w:ascii="Arial" w:hAnsi="Arial" w:cs="Arial"/>
          <w:sz w:val="22"/>
          <w:szCs w:val="22"/>
        </w:rPr>
        <w:t>zích</w:t>
      </w:r>
      <w:r w:rsidRPr="00F77F9B">
        <w:rPr>
          <w:rFonts w:ascii="Arial" w:hAnsi="Arial" w:cs="Arial"/>
          <w:sz w:val="22"/>
          <w:szCs w:val="22"/>
        </w:rPr>
        <w:t xml:space="preserve"> smluv</w:t>
      </w:r>
      <w:r w:rsidR="00BB5A52">
        <w:rPr>
          <w:rFonts w:ascii="Arial" w:hAnsi="Arial" w:cs="Arial"/>
          <w:sz w:val="22"/>
          <w:szCs w:val="22"/>
        </w:rPr>
        <w:t xml:space="preserve"> o dílo </w:t>
      </w:r>
      <w:r w:rsidRPr="00E3209D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viz</w:t>
      </w:r>
      <w:r w:rsidRPr="00E3209D">
        <w:rPr>
          <w:rFonts w:ascii="Arial" w:hAnsi="Arial" w:cs="Arial"/>
          <w:sz w:val="22"/>
          <w:szCs w:val="22"/>
        </w:rPr>
        <w:t xml:space="preserve"> </w:t>
      </w:r>
      <w:r w:rsidRPr="00E3209D">
        <w:rPr>
          <w:rFonts w:ascii="Arial" w:hAnsi="Arial" w:cs="Arial"/>
          <w:sz w:val="22"/>
          <w:szCs w:val="22"/>
          <w:lang w:eastAsia="ar-SA"/>
        </w:rPr>
        <w:t>zadávací dokumentace</w:t>
      </w:r>
      <w:r w:rsidRPr="00746FE2">
        <w:rPr>
          <w:rFonts w:ascii="Arial" w:hAnsi="Arial" w:cs="Arial"/>
          <w:sz w:val="22"/>
          <w:szCs w:val="22"/>
        </w:rPr>
        <w:t>).</w:t>
      </w:r>
    </w:p>
    <w:p w:rsidR="00B749E1" w:rsidRDefault="00B749E1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pacing w:val="-6"/>
          <w:sz w:val="22"/>
          <w:szCs w:val="22"/>
        </w:rPr>
      </w:pPr>
    </w:p>
    <w:p w:rsidR="007B0FA8" w:rsidRPr="00F33912" w:rsidRDefault="00505DE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Předpokládaná hodnota veřejné zakázky</w:t>
      </w:r>
    </w:p>
    <w:p w:rsidR="00BC379F" w:rsidRDefault="00BC379F" w:rsidP="00BC379F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</w:p>
    <w:p w:rsidR="00BC379F" w:rsidRPr="00B62A3F" w:rsidRDefault="00BC379F" w:rsidP="00BC379F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Předpokládaná hodnota </w:t>
      </w:r>
      <w:r>
        <w:rPr>
          <w:rFonts w:ascii="Arial" w:hAnsi="Arial" w:cs="Arial"/>
          <w:sz w:val="22"/>
          <w:szCs w:val="22"/>
        </w:rPr>
        <w:t xml:space="preserve">části I.) </w:t>
      </w:r>
      <w:r w:rsidRPr="008A4F6F">
        <w:rPr>
          <w:rFonts w:ascii="Arial" w:hAnsi="Arial" w:cs="Arial"/>
          <w:sz w:val="22"/>
          <w:szCs w:val="22"/>
        </w:rPr>
        <w:t xml:space="preserve">veřejné zakázky </w:t>
      </w:r>
      <w:r>
        <w:rPr>
          <w:rFonts w:ascii="Arial" w:hAnsi="Arial" w:cs="Arial"/>
          <w:sz w:val="22"/>
          <w:szCs w:val="22"/>
        </w:rPr>
        <w:t>činí</w:t>
      </w:r>
      <w:r>
        <w:rPr>
          <w:rFonts w:ascii="Arial" w:hAnsi="Arial" w:cs="Arial"/>
          <w:sz w:val="22"/>
          <w:szCs w:val="22"/>
        </w:rPr>
        <w:tab/>
        <w:t xml:space="preserve">  35</w:t>
      </w:r>
      <w:r w:rsidRPr="00B62A3F">
        <w:rPr>
          <w:rFonts w:ascii="Arial" w:hAnsi="Arial" w:cs="Arial"/>
          <w:sz w:val="22"/>
          <w:szCs w:val="22"/>
        </w:rPr>
        <w:t xml:space="preserve">0 000 Kč bez DPH </w:t>
      </w:r>
    </w:p>
    <w:p w:rsidR="00BC379F" w:rsidRPr="00B62A3F" w:rsidRDefault="00BC379F" w:rsidP="00BC379F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</w:p>
    <w:p w:rsidR="00BC379F" w:rsidRPr="00B62A3F" w:rsidRDefault="00BC379F" w:rsidP="00BC379F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B62A3F">
        <w:rPr>
          <w:rFonts w:ascii="Arial" w:hAnsi="Arial" w:cs="Arial"/>
          <w:sz w:val="22"/>
          <w:szCs w:val="22"/>
        </w:rPr>
        <w:t>Předpokládaná hodnota části II.) veřejné zakázky činí</w:t>
      </w:r>
      <w:r w:rsidRPr="00B62A3F">
        <w:rPr>
          <w:rFonts w:ascii="Arial" w:hAnsi="Arial" w:cs="Arial"/>
          <w:sz w:val="22"/>
          <w:szCs w:val="22"/>
        </w:rPr>
        <w:tab/>
        <w:t xml:space="preserve">  </w:t>
      </w:r>
      <w:r>
        <w:rPr>
          <w:rFonts w:ascii="Arial" w:hAnsi="Arial" w:cs="Arial"/>
          <w:sz w:val="22"/>
          <w:szCs w:val="22"/>
        </w:rPr>
        <w:t>35</w:t>
      </w:r>
      <w:r w:rsidRPr="00B62A3F">
        <w:rPr>
          <w:rFonts w:ascii="Arial" w:hAnsi="Arial" w:cs="Arial"/>
          <w:sz w:val="22"/>
          <w:szCs w:val="22"/>
        </w:rPr>
        <w:t>0 000</w:t>
      </w:r>
      <w:r w:rsidRPr="00B62A3F">
        <w:rPr>
          <w:rFonts w:ascii="Arial" w:hAnsi="Arial" w:cs="Arial"/>
          <w:color w:val="FF0000"/>
          <w:sz w:val="22"/>
          <w:szCs w:val="22"/>
        </w:rPr>
        <w:t xml:space="preserve"> </w:t>
      </w:r>
      <w:r w:rsidRPr="00B62A3F">
        <w:rPr>
          <w:rFonts w:ascii="Arial" w:hAnsi="Arial" w:cs="Arial"/>
          <w:sz w:val="22"/>
          <w:szCs w:val="22"/>
        </w:rPr>
        <w:t>Kč bez DPH</w:t>
      </w:r>
    </w:p>
    <w:p w:rsidR="00BC379F" w:rsidRPr="00B62A3F" w:rsidRDefault="00BC379F" w:rsidP="00BC379F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</w:p>
    <w:p w:rsidR="00BC379F" w:rsidRDefault="00BC379F" w:rsidP="00BC379F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b/>
          <w:sz w:val="22"/>
          <w:szCs w:val="22"/>
        </w:rPr>
      </w:pPr>
      <w:r w:rsidRPr="00814ECC">
        <w:rPr>
          <w:rFonts w:ascii="Arial" w:hAnsi="Arial" w:cs="Arial"/>
          <w:b/>
          <w:sz w:val="22"/>
          <w:szCs w:val="22"/>
        </w:rPr>
        <w:t xml:space="preserve">Celková předpokládaná hodnota veřejné zakázky </w:t>
      </w:r>
      <w:r>
        <w:rPr>
          <w:rFonts w:ascii="Arial" w:hAnsi="Arial" w:cs="Arial"/>
          <w:b/>
          <w:sz w:val="22"/>
          <w:szCs w:val="22"/>
        </w:rPr>
        <w:t>činí</w:t>
      </w:r>
      <w:r>
        <w:rPr>
          <w:rFonts w:ascii="Arial" w:hAnsi="Arial" w:cs="Arial"/>
          <w:b/>
          <w:sz w:val="22"/>
          <w:szCs w:val="22"/>
        </w:rPr>
        <w:tab/>
        <w:t xml:space="preserve"> </w:t>
      </w:r>
      <w:r w:rsidRPr="00B62A3F">
        <w:rPr>
          <w:rFonts w:ascii="Arial" w:hAnsi="Arial" w:cs="Arial"/>
          <w:b/>
          <w:sz w:val="22"/>
          <w:szCs w:val="22"/>
        </w:rPr>
        <w:t> </w:t>
      </w:r>
      <w:r>
        <w:rPr>
          <w:rFonts w:ascii="Arial" w:hAnsi="Arial" w:cs="Arial"/>
          <w:b/>
          <w:sz w:val="22"/>
          <w:szCs w:val="22"/>
        </w:rPr>
        <w:t xml:space="preserve">700 000 </w:t>
      </w:r>
      <w:r w:rsidRPr="00B62A3F">
        <w:rPr>
          <w:rFonts w:ascii="Arial" w:hAnsi="Arial" w:cs="Arial"/>
          <w:b/>
          <w:sz w:val="22"/>
          <w:szCs w:val="22"/>
        </w:rPr>
        <w:t>Kč bez DPH</w:t>
      </w:r>
    </w:p>
    <w:p w:rsidR="001068BC" w:rsidRDefault="001068BC" w:rsidP="00836BF0">
      <w:pPr>
        <w:pStyle w:val="Bntext2"/>
        <w:spacing w:before="120" w:line="288" w:lineRule="auto"/>
        <w:ind w:left="0"/>
        <w:rPr>
          <w:rFonts w:cs="Arial"/>
          <w:sz w:val="4"/>
          <w:szCs w:val="4"/>
        </w:rPr>
      </w:pPr>
    </w:p>
    <w:p w:rsidR="0055037D" w:rsidRDefault="0055037D" w:rsidP="00836BF0">
      <w:pPr>
        <w:pStyle w:val="Bntext2"/>
        <w:spacing w:before="120" w:line="288" w:lineRule="auto"/>
        <w:ind w:left="0"/>
        <w:rPr>
          <w:rFonts w:cs="Arial"/>
          <w:sz w:val="4"/>
          <w:szCs w:val="4"/>
        </w:rPr>
      </w:pPr>
    </w:p>
    <w:p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Klasifikace předmětu veřejné zakázky</w:t>
      </w:r>
    </w:p>
    <w:p w:rsidR="00F6217E" w:rsidRPr="00C20E66" w:rsidRDefault="00F6217E" w:rsidP="004326EB">
      <w:pPr>
        <w:pStyle w:val="Bntext2"/>
        <w:spacing w:before="120" w:line="288" w:lineRule="auto"/>
        <w:ind w:left="5103" w:hanging="5103"/>
        <w:rPr>
          <w:rFonts w:eastAsia="MS Mincho" w:cs="Arial"/>
          <w:szCs w:val="22"/>
        </w:rPr>
      </w:pPr>
      <w:r w:rsidRPr="00C20E66">
        <w:rPr>
          <w:rFonts w:eastAsia="MS Mincho" w:cs="Arial"/>
          <w:szCs w:val="22"/>
        </w:rPr>
        <w:t>Hlavní předmět</w:t>
      </w:r>
      <w:r w:rsidR="00F339A4" w:rsidRPr="00C20E66">
        <w:rPr>
          <w:rFonts w:eastAsia="MS Mincho" w:cs="Arial"/>
          <w:szCs w:val="22"/>
        </w:rPr>
        <w:tab/>
      </w:r>
      <w:r w:rsidR="00F339A4" w:rsidRPr="00C20E66">
        <w:rPr>
          <w:rFonts w:cs="Arial"/>
          <w:szCs w:val="22"/>
        </w:rPr>
        <w:t>CPV</w:t>
      </w:r>
    </w:p>
    <w:p w:rsidR="00DF05EB" w:rsidRPr="00C20E66" w:rsidRDefault="00C20E66" w:rsidP="00F339A4">
      <w:pPr>
        <w:pStyle w:val="Bntext2"/>
        <w:ind w:left="5103" w:hanging="5103"/>
        <w:rPr>
          <w:rFonts w:eastAsia="MS Mincho" w:cs="Arial"/>
          <w:szCs w:val="22"/>
        </w:rPr>
      </w:pPr>
      <w:r w:rsidRPr="00C20E66">
        <w:rPr>
          <w:rFonts w:eastAsia="MS Mincho" w:cs="Arial"/>
          <w:szCs w:val="22"/>
        </w:rPr>
        <w:t>Poradenské a konzultační inženýrství</w:t>
      </w:r>
      <w:r w:rsidR="00F339A4" w:rsidRPr="00C20E66">
        <w:rPr>
          <w:rFonts w:eastAsia="MS Mincho" w:cs="Arial"/>
          <w:szCs w:val="22"/>
        </w:rPr>
        <w:tab/>
      </w:r>
      <w:r w:rsidRPr="00C20E66">
        <w:rPr>
          <w:rFonts w:eastAsia="MS Mincho" w:cs="Arial"/>
          <w:szCs w:val="22"/>
        </w:rPr>
        <w:t>71318000-0</w:t>
      </w:r>
    </w:p>
    <w:p w:rsidR="001068BC" w:rsidRPr="00521106" w:rsidRDefault="001068BC" w:rsidP="00DF05EB">
      <w:pPr>
        <w:pStyle w:val="Bntext2"/>
        <w:spacing w:line="288" w:lineRule="auto"/>
        <w:ind w:left="0"/>
        <w:rPr>
          <w:rFonts w:eastAsia="MS Mincho" w:cs="Arial"/>
          <w:sz w:val="32"/>
          <w:szCs w:val="32"/>
        </w:rPr>
      </w:pPr>
    </w:p>
    <w:p w:rsidR="00BF50E0" w:rsidRPr="00F33912" w:rsidRDefault="00BF50E0" w:rsidP="00BF50E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</w:pPr>
      <w:r w:rsidRPr="00F33912">
        <w:rPr>
          <w:rFonts w:ascii="Arial" w:hAnsi="Arial" w:cs="Arial"/>
          <w:sz w:val="22"/>
          <w:szCs w:val="22"/>
        </w:rPr>
        <w:t xml:space="preserve">Kvalifikační předpoklady </w:t>
      </w:r>
      <w:r>
        <w:rPr>
          <w:rFonts w:ascii="Arial" w:hAnsi="Arial" w:cs="Arial"/>
          <w:sz w:val="22"/>
          <w:szCs w:val="22"/>
        </w:rPr>
        <w:t xml:space="preserve">a způsobilost </w:t>
      </w:r>
      <w:r w:rsidRPr="00F33912">
        <w:rPr>
          <w:rFonts w:ascii="Arial" w:hAnsi="Arial" w:cs="Arial"/>
          <w:sz w:val="22"/>
          <w:szCs w:val="22"/>
        </w:rPr>
        <w:t>pro plnění veřejné zakázky</w:t>
      </w:r>
    </w:p>
    <w:p w:rsidR="00BF50E0" w:rsidRPr="00F33912" w:rsidRDefault="00BF50E0" w:rsidP="00BF50E0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Kvalifikovaným</w:t>
      </w:r>
      <w:r>
        <w:rPr>
          <w:rFonts w:ascii="Arial" w:hAnsi="Arial" w:cs="Arial"/>
          <w:sz w:val="22"/>
          <w:szCs w:val="22"/>
        </w:rPr>
        <w:t>, resp. způsobilým</w:t>
      </w:r>
      <w:r w:rsidR="00894C97">
        <w:rPr>
          <w:rFonts w:ascii="Arial" w:hAnsi="Arial" w:cs="Arial"/>
          <w:sz w:val="22"/>
          <w:szCs w:val="22"/>
        </w:rPr>
        <w:t>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který:</w:t>
      </w:r>
    </w:p>
    <w:p w:rsidR="00BF50E0" w:rsidRPr="00F33912" w:rsidRDefault="00BF50E0" w:rsidP="00BF50E0">
      <w:pPr>
        <w:numPr>
          <w:ilvl w:val="0"/>
          <w:numId w:val="29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:rsidR="00BF50E0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profesní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:rsidR="004324E5" w:rsidRPr="004324E5" w:rsidRDefault="004324E5" w:rsidP="004324E5">
      <w:pPr>
        <w:overflowPunct/>
        <w:autoSpaceDE/>
        <w:autoSpaceDN/>
        <w:adjustRightInd/>
        <w:ind w:left="360"/>
        <w:jc w:val="both"/>
        <w:textAlignment w:val="auto"/>
        <w:rPr>
          <w:rFonts w:ascii="Arial" w:hAnsi="Arial" w:cs="Arial"/>
          <w:sz w:val="4"/>
          <w:szCs w:val="4"/>
        </w:rPr>
      </w:pPr>
    </w:p>
    <w:p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 w:rsidR="00CF5298">
        <w:rPr>
          <w:rFonts w:ascii="Arial" w:hAnsi="Arial" w:cs="Arial"/>
          <w:sz w:val="22"/>
          <w:szCs w:val="22"/>
        </w:rPr>
        <w:t>ce.</w:t>
      </w:r>
    </w:p>
    <w:p w:rsidR="00E9692B" w:rsidRPr="00E9692B" w:rsidRDefault="00E9692B" w:rsidP="00BF50E0">
      <w:pPr>
        <w:pStyle w:val="bntext"/>
        <w:spacing w:before="120" w:line="288" w:lineRule="auto"/>
        <w:rPr>
          <w:spacing w:val="-4"/>
          <w:sz w:val="8"/>
          <w:szCs w:val="8"/>
        </w:rPr>
      </w:pPr>
    </w:p>
    <w:p w:rsidR="00BF50E0" w:rsidRDefault="00BF50E0" w:rsidP="00BF50E0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</w:t>
      </w:r>
      <w:r w:rsidR="00646832" w:rsidRPr="00646832">
        <w:rPr>
          <w:spacing w:val="-4"/>
          <w:szCs w:val="22"/>
        </w:rPr>
        <w:t>hodního rejstříku nesmějí být ke dni</w:t>
      </w:r>
      <w:r w:rsidR="00646832" w:rsidRPr="00646832">
        <w:rPr>
          <w:szCs w:val="22"/>
        </w:rPr>
        <w:t xml:space="preserve"> podání nabídky</w:t>
      </w:r>
      <w:r w:rsidRPr="00646832">
        <w:rPr>
          <w:szCs w:val="22"/>
        </w:rPr>
        <w:t xml:space="preserve"> starší </w:t>
      </w:r>
      <w:r w:rsidR="00646832">
        <w:rPr>
          <w:szCs w:val="22"/>
        </w:rPr>
        <w:t>3 měsíců</w:t>
      </w:r>
      <w:r w:rsidRPr="00646832">
        <w:rPr>
          <w:szCs w:val="22"/>
        </w:rPr>
        <w:t>.</w:t>
      </w:r>
    </w:p>
    <w:p w:rsidR="00BF50E0" w:rsidRPr="0046263E" w:rsidRDefault="00BF50E0" w:rsidP="00BF50E0">
      <w:pPr>
        <w:pStyle w:val="bntext"/>
        <w:spacing w:before="120" w:line="288" w:lineRule="auto"/>
        <w:rPr>
          <w:sz w:val="8"/>
          <w:szCs w:val="8"/>
        </w:rPr>
      </w:pPr>
    </w:p>
    <w:p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0" w:name="bookmark21"/>
      <w:r w:rsidRPr="00F33912">
        <w:rPr>
          <w:u w:val="single"/>
        </w:rPr>
        <w:t xml:space="preserve">Základní </w:t>
      </w:r>
      <w:bookmarkEnd w:id="0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BF50E0" w:rsidRPr="00F33912" w:rsidRDefault="00BF50E0" w:rsidP="00E200B6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 w:rsidR="00E01B01">
        <w:rPr>
          <w:rFonts w:ascii="Arial" w:hAnsi="Arial" w:cs="Arial"/>
          <w:sz w:val="22"/>
          <w:szCs w:val="22"/>
        </w:rPr>
        <w:t xml:space="preserve">zadávací </w:t>
      </w:r>
      <w:r w:rsidR="00847A98" w:rsidRPr="00847A98">
        <w:rPr>
          <w:rFonts w:ascii="Arial" w:hAnsi="Arial" w:cs="Arial"/>
          <w:sz w:val="22"/>
          <w:szCs w:val="22"/>
        </w:rPr>
        <w:t>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:rsidR="00BF50E0" w:rsidRPr="00981290" w:rsidRDefault="00BF50E0" w:rsidP="00276421">
      <w:pPr>
        <w:ind w:left="62"/>
        <w:jc w:val="both"/>
        <w:rPr>
          <w:rFonts w:ascii="Arial" w:hAnsi="Arial" w:cs="Arial"/>
          <w:i/>
          <w:sz w:val="8"/>
          <w:szCs w:val="8"/>
        </w:rPr>
      </w:pPr>
    </w:p>
    <w:p w:rsidR="00E9692B" w:rsidRDefault="00E9692B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</w:p>
    <w:p w:rsidR="00BF50E0" w:rsidRPr="00F33912" w:rsidRDefault="00BF50E0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  <w:r w:rsidRPr="00F33912">
        <w:rPr>
          <w:u w:val="single"/>
        </w:rPr>
        <w:t xml:space="preserve">Profesní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DD3CDA" w:rsidRPr="00F33912" w:rsidRDefault="00DD3CDA" w:rsidP="00C62C2E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Splnění profesní </w:t>
      </w:r>
      <w:r w:rsidR="00BF50E0">
        <w:rPr>
          <w:rFonts w:cs="Arial"/>
          <w:szCs w:val="22"/>
        </w:rPr>
        <w:t xml:space="preserve">způsobilosti </w:t>
      </w:r>
      <w:r w:rsidRPr="00F33912">
        <w:rPr>
          <w:rFonts w:cs="Arial"/>
          <w:szCs w:val="22"/>
        </w:rPr>
        <w:t>prokáže dodavatel, který předloží:</w:t>
      </w:r>
    </w:p>
    <w:p w:rsidR="00DD3CDA" w:rsidRPr="00956E5C" w:rsidRDefault="00F10ED8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szCs w:val="22"/>
        </w:rPr>
      </w:pPr>
      <w:r>
        <w:rPr>
          <w:rFonts w:cs="Arial"/>
          <w:b/>
          <w:szCs w:val="22"/>
        </w:rPr>
        <w:t>V</w:t>
      </w:r>
      <w:r w:rsidR="00DD3CDA" w:rsidRPr="00956E5C">
        <w:rPr>
          <w:rFonts w:cs="Arial"/>
          <w:b/>
          <w:szCs w:val="22"/>
        </w:rPr>
        <w:t>ýpis z obchodního rejstříku</w:t>
      </w:r>
      <w:r w:rsidR="00DD3CDA" w:rsidRPr="00956E5C">
        <w:rPr>
          <w:rFonts w:cs="Arial"/>
          <w:szCs w:val="22"/>
        </w:rPr>
        <w:t xml:space="preserve">, </w:t>
      </w:r>
      <w:r w:rsidR="00265BCA" w:rsidRPr="00956E5C">
        <w:rPr>
          <w:rFonts w:cs="Arial"/>
          <w:szCs w:val="22"/>
        </w:rPr>
        <w:t>p</w:t>
      </w:r>
      <w:r w:rsidR="007C5360" w:rsidRPr="00956E5C">
        <w:rPr>
          <w:rFonts w:cs="Arial"/>
          <w:szCs w:val="22"/>
        </w:rPr>
        <w:t>okud je v něm zapsán, či výpis</w:t>
      </w:r>
      <w:r w:rsidR="00265BCA" w:rsidRPr="00956E5C">
        <w:rPr>
          <w:rFonts w:cs="Arial"/>
          <w:szCs w:val="22"/>
        </w:rPr>
        <w:t xml:space="preserve"> z jiné obdobné evidence, pokud je v ní zapsán. Výpis</w:t>
      </w:r>
      <w:r w:rsidR="00DD3CDA" w:rsidRPr="00956E5C">
        <w:rPr>
          <w:rFonts w:cs="Arial"/>
          <w:szCs w:val="22"/>
        </w:rPr>
        <w:t xml:space="preserve"> nesmí </w:t>
      </w:r>
      <w:r w:rsidR="00D25477" w:rsidRPr="00956E5C">
        <w:rPr>
          <w:rFonts w:cs="Arial"/>
          <w:szCs w:val="22"/>
        </w:rPr>
        <w:t>být ke dni podání nabídky starší 3 měsíců</w:t>
      </w:r>
      <w:r w:rsidR="000E50D2" w:rsidRPr="00956E5C">
        <w:rPr>
          <w:rFonts w:cs="Arial"/>
          <w:szCs w:val="22"/>
        </w:rPr>
        <w:t>.</w:t>
      </w:r>
    </w:p>
    <w:p w:rsidR="00DF05EB" w:rsidRPr="00AD6BC0" w:rsidRDefault="007C5360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b/>
          <w:szCs w:val="22"/>
        </w:rPr>
      </w:pPr>
      <w:r w:rsidRPr="00AD6BC0">
        <w:rPr>
          <w:rFonts w:cs="Arial"/>
          <w:b/>
          <w:spacing w:val="4"/>
          <w:szCs w:val="22"/>
        </w:rPr>
        <w:t xml:space="preserve">Živnostenský list nebo </w:t>
      </w:r>
      <w:r w:rsidR="00CD7E71" w:rsidRPr="00AD6BC0">
        <w:rPr>
          <w:rFonts w:cs="Arial"/>
          <w:b/>
          <w:spacing w:val="4"/>
          <w:szCs w:val="22"/>
        </w:rPr>
        <w:t xml:space="preserve">výpis ze </w:t>
      </w:r>
      <w:r w:rsidRPr="00AD6BC0">
        <w:rPr>
          <w:rFonts w:cs="Arial"/>
          <w:b/>
          <w:spacing w:val="4"/>
          <w:szCs w:val="22"/>
        </w:rPr>
        <w:t>živnostensk</w:t>
      </w:r>
      <w:r w:rsidR="00CD7E71" w:rsidRPr="00AD6BC0">
        <w:rPr>
          <w:rFonts w:cs="Arial"/>
          <w:b/>
          <w:spacing w:val="4"/>
          <w:szCs w:val="22"/>
        </w:rPr>
        <w:t>ého</w:t>
      </w:r>
      <w:r w:rsidR="00DF05EB" w:rsidRPr="00AD6BC0">
        <w:rPr>
          <w:rFonts w:cs="Arial"/>
          <w:b/>
          <w:spacing w:val="4"/>
          <w:szCs w:val="22"/>
        </w:rPr>
        <w:t> rejstřík</w:t>
      </w:r>
      <w:r w:rsidR="00CD7E71" w:rsidRPr="00AD6BC0">
        <w:rPr>
          <w:rFonts w:cs="Arial"/>
          <w:b/>
          <w:spacing w:val="4"/>
          <w:szCs w:val="22"/>
        </w:rPr>
        <w:t>u</w:t>
      </w:r>
      <w:r w:rsidR="00DF05EB" w:rsidRPr="00AD6BC0">
        <w:rPr>
          <w:rFonts w:cs="Arial"/>
          <w:b/>
          <w:spacing w:val="4"/>
          <w:szCs w:val="22"/>
        </w:rPr>
        <w:t> </w:t>
      </w:r>
      <w:r w:rsidRPr="00AD6BC0">
        <w:rPr>
          <w:rFonts w:cs="Arial"/>
          <w:spacing w:val="4"/>
          <w:szCs w:val="22"/>
        </w:rPr>
        <w:t xml:space="preserve">s </w:t>
      </w:r>
      <w:r w:rsidR="00DF05EB" w:rsidRPr="00AD6BC0">
        <w:rPr>
          <w:rFonts w:cs="Arial"/>
          <w:spacing w:val="4"/>
          <w:szCs w:val="22"/>
        </w:rPr>
        <w:t>předmětem podnikání</w:t>
      </w:r>
      <w:r w:rsidR="00CD7E71" w:rsidRPr="00AD6BC0">
        <w:rPr>
          <w:rFonts w:cs="Arial"/>
          <w:spacing w:val="4"/>
          <w:szCs w:val="22"/>
        </w:rPr>
        <w:t>,</w:t>
      </w:r>
      <w:r w:rsidR="00DF05EB" w:rsidRPr="00AD6BC0">
        <w:rPr>
          <w:rFonts w:cs="Arial"/>
          <w:szCs w:val="22"/>
        </w:rPr>
        <w:t xml:space="preserve"> </w:t>
      </w:r>
      <w:r w:rsidR="00CD7E71" w:rsidRPr="00AD6BC0">
        <w:rPr>
          <w:rFonts w:cs="Arial"/>
          <w:spacing w:val="-6"/>
          <w:szCs w:val="22"/>
        </w:rPr>
        <w:t xml:space="preserve">který </w:t>
      </w:r>
      <w:r w:rsidR="00DF05EB" w:rsidRPr="00AD6BC0">
        <w:rPr>
          <w:rFonts w:cs="Arial"/>
          <w:spacing w:val="-6"/>
          <w:szCs w:val="22"/>
        </w:rPr>
        <w:t>o</w:t>
      </w:r>
      <w:r w:rsidR="00CD7E71" w:rsidRPr="00AD6BC0">
        <w:rPr>
          <w:rFonts w:cs="Arial"/>
          <w:spacing w:val="-6"/>
          <w:szCs w:val="22"/>
        </w:rPr>
        <w:t>dpovídá</w:t>
      </w:r>
      <w:r w:rsidR="00DF05EB" w:rsidRPr="00AD6BC0">
        <w:rPr>
          <w:rFonts w:cs="Arial"/>
          <w:spacing w:val="-6"/>
          <w:szCs w:val="22"/>
        </w:rPr>
        <w:t xml:space="preserve"> předmětu veřejné zakázky</w:t>
      </w:r>
      <w:r w:rsidR="00AD6BC0" w:rsidRPr="00AD6BC0">
        <w:rPr>
          <w:rFonts w:cs="Arial"/>
          <w:spacing w:val="-6"/>
          <w:szCs w:val="22"/>
        </w:rPr>
        <w:t xml:space="preserve"> (např. </w:t>
      </w:r>
      <w:r w:rsidR="00DF05EB" w:rsidRPr="00AD6BC0">
        <w:rPr>
          <w:rFonts w:cs="Arial"/>
          <w:b/>
          <w:spacing w:val="-4"/>
          <w:szCs w:val="22"/>
        </w:rPr>
        <w:t>„</w:t>
      </w:r>
      <w:r w:rsidR="0044433C" w:rsidRPr="00AD6BC0">
        <w:rPr>
          <w:rStyle w:val="Siln"/>
          <w:rFonts w:cs="Arial"/>
          <w:b w:val="0"/>
          <w:szCs w:val="22"/>
          <w:shd w:val="clear" w:color="auto" w:fill="FFFFFF"/>
        </w:rPr>
        <w:t>Poradenská a konzultační činnost, zpracování odborných studií a posudků</w:t>
      </w:r>
      <w:r w:rsidR="00DF05EB" w:rsidRPr="00AD6BC0">
        <w:rPr>
          <w:rFonts w:cs="Arial"/>
          <w:szCs w:val="22"/>
        </w:rPr>
        <w:t>“</w:t>
      </w:r>
      <w:r w:rsidR="00AD6BC0" w:rsidRPr="00AD6BC0">
        <w:rPr>
          <w:rFonts w:cs="Arial"/>
          <w:szCs w:val="22"/>
        </w:rPr>
        <w:t>)</w:t>
      </w:r>
      <w:r w:rsidR="00DF05EB" w:rsidRPr="00AD6BC0">
        <w:rPr>
          <w:rFonts w:cs="Arial"/>
          <w:szCs w:val="22"/>
        </w:rPr>
        <w:t>.</w:t>
      </w:r>
    </w:p>
    <w:p w:rsidR="007666B2" w:rsidRDefault="007666B2" w:rsidP="00BF50E0">
      <w:pPr>
        <w:spacing w:before="120" w:line="288" w:lineRule="auto"/>
        <w:ind w:left="360"/>
        <w:jc w:val="both"/>
        <w:rPr>
          <w:rFonts w:ascii="Arial" w:hAnsi="Arial" w:cs="Arial"/>
          <w:sz w:val="8"/>
          <w:szCs w:val="8"/>
        </w:rPr>
      </w:pPr>
    </w:p>
    <w:p w:rsidR="00C009C3" w:rsidRPr="00985E1F" w:rsidRDefault="00C009C3" w:rsidP="00BF50E0">
      <w:pPr>
        <w:spacing w:before="120" w:line="288" w:lineRule="auto"/>
        <w:ind w:left="360"/>
        <w:jc w:val="both"/>
        <w:rPr>
          <w:rFonts w:ascii="Arial" w:hAnsi="Arial" w:cs="Arial"/>
          <w:sz w:val="8"/>
          <w:szCs w:val="8"/>
        </w:rPr>
      </w:pPr>
    </w:p>
    <w:p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t>T</w:t>
      </w:r>
      <w:r>
        <w:rPr>
          <w:u w:val="single"/>
        </w:rPr>
        <w:t>echnická kvalifikace</w:t>
      </w:r>
    </w:p>
    <w:p w:rsidR="00632B4D" w:rsidRPr="00B40D06" w:rsidRDefault="00BF50E0" w:rsidP="00DB2242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B40D06">
        <w:rPr>
          <w:rFonts w:cs="Arial"/>
          <w:szCs w:val="22"/>
        </w:rPr>
        <w:t>Splnění technické kvalifikace pro</w:t>
      </w:r>
      <w:r w:rsidR="00DB2242" w:rsidRPr="00B40D06">
        <w:rPr>
          <w:rFonts w:cs="Arial"/>
          <w:szCs w:val="22"/>
        </w:rPr>
        <w:t>káže dodavatel, který předloží s</w:t>
      </w:r>
      <w:r w:rsidR="00632B4D" w:rsidRPr="00B40D06">
        <w:rPr>
          <w:rFonts w:cs="Arial"/>
          <w:szCs w:val="22"/>
        </w:rPr>
        <w:t xml:space="preserve">eznam </w:t>
      </w:r>
      <w:r w:rsidR="00A82E0A" w:rsidRPr="00B40D06">
        <w:rPr>
          <w:rFonts w:cs="Arial"/>
          <w:szCs w:val="22"/>
        </w:rPr>
        <w:t>významných služeb poskytnutých dodavatelem v posledních 3 letech s uvedením jejich rozsahu a doby poskytnutí</w:t>
      </w:r>
      <w:r w:rsidR="00DB2242" w:rsidRPr="00B40D06">
        <w:rPr>
          <w:rFonts w:cs="Arial"/>
          <w:szCs w:val="22"/>
        </w:rPr>
        <w:t>.</w:t>
      </w:r>
    </w:p>
    <w:p w:rsidR="0016064F" w:rsidRPr="0016064F" w:rsidRDefault="0016064F" w:rsidP="0016064F">
      <w:pPr>
        <w:pStyle w:val="Bntext2"/>
        <w:spacing w:before="120" w:line="288" w:lineRule="auto"/>
        <w:ind w:left="0"/>
        <w:rPr>
          <w:rFonts w:cs="Arial"/>
          <w:b/>
          <w:sz w:val="8"/>
          <w:szCs w:val="8"/>
        </w:rPr>
      </w:pPr>
    </w:p>
    <w:p w:rsidR="0016064F" w:rsidRPr="0016064F" w:rsidRDefault="0016064F" w:rsidP="0016064F">
      <w:pPr>
        <w:pStyle w:val="Bntext2"/>
        <w:spacing w:before="120"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Pro č</w:t>
      </w:r>
      <w:r w:rsidR="00640E30" w:rsidRPr="0016064F">
        <w:rPr>
          <w:rFonts w:cs="Arial"/>
          <w:b/>
          <w:szCs w:val="22"/>
        </w:rPr>
        <w:t xml:space="preserve">ást I.) </w:t>
      </w:r>
    </w:p>
    <w:p w:rsidR="0016064F" w:rsidRDefault="0016064F" w:rsidP="0016064F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4465C2">
        <w:t xml:space="preserve">Dodavatel splňuje technický kvalifikační předpoklad, pokud v seznamu služeb </w:t>
      </w:r>
      <w:r w:rsidRPr="004465C2">
        <w:rPr>
          <w:b/>
        </w:rPr>
        <w:t>poskytovaných</w:t>
      </w:r>
      <w:r w:rsidRPr="004465C2">
        <w:t xml:space="preserve"> </w:t>
      </w:r>
      <w:r w:rsidRPr="004465C2">
        <w:br/>
      </w:r>
      <w:r w:rsidRPr="004465C2">
        <w:rPr>
          <w:b/>
        </w:rPr>
        <w:t>v posledních 3 letech prokáže, že realizoval alespoň 1 službu</w:t>
      </w:r>
      <w:r w:rsidRPr="004465C2">
        <w:t xml:space="preserve"> (musí se přitom jednat o službu řádně dokončenou) obdobného charakteru, jejímž předmětem bylo poskytnutí </w:t>
      </w:r>
      <w:r w:rsidRPr="004465C2">
        <w:rPr>
          <w:b/>
        </w:rPr>
        <w:t xml:space="preserve">konzultačních služeb při přípravě a realizaci zadávacího řízení VZ na projektovou dokumentaci nebo realizaci stavby nebo při realizaci stavby v oblasti výstavby </w:t>
      </w:r>
      <w:r w:rsidR="004465C2" w:rsidRPr="004465C2">
        <w:rPr>
          <w:b/>
        </w:rPr>
        <w:t xml:space="preserve">pozemních staveb </w:t>
      </w:r>
      <w:r w:rsidRPr="004465C2">
        <w:rPr>
          <w:b/>
        </w:rPr>
        <w:t>s využitím metody BIM</w:t>
      </w:r>
      <w:r w:rsidRPr="004465C2">
        <w:rPr>
          <w:rFonts w:cs="Arial"/>
          <w:spacing w:val="-6"/>
          <w:szCs w:val="22"/>
        </w:rPr>
        <w:t>.</w:t>
      </w:r>
    </w:p>
    <w:p w:rsidR="0016064F" w:rsidRDefault="0016064F" w:rsidP="0016064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pacing w:val="2"/>
          <w:sz w:val="22"/>
          <w:szCs w:val="22"/>
        </w:rPr>
        <w:t>Přílohou tohoto seznamu bude</w:t>
      </w: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Pr="004465C2">
        <w:rPr>
          <w:rFonts w:ascii="Arial" w:hAnsi="Arial" w:cs="Arial"/>
          <w:b/>
          <w:spacing w:val="2"/>
          <w:sz w:val="22"/>
          <w:szCs w:val="22"/>
        </w:rPr>
        <w:t xml:space="preserve">minimálně 1 osvědčení </w:t>
      </w:r>
      <w:r w:rsidRPr="00183A1E">
        <w:rPr>
          <w:rFonts w:ascii="Arial" w:hAnsi="Arial" w:cs="Arial"/>
          <w:spacing w:val="2"/>
          <w:sz w:val="22"/>
          <w:szCs w:val="22"/>
        </w:rPr>
        <w:t>o řádném poskytnutí</w:t>
      </w:r>
      <w:r>
        <w:rPr>
          <w:rFonts w:ascii="Arial" w:hAnsi="Arial" w:cs="Arial"/>
          <w:sz w:val="22"/>
          <w:szCs w:val="22"/>
        </w:rPr>
        <w:t xml:space="preserve"> a dokončení služeb v seznamu uvedených, potvrzená</w:t>
      </w:r>
      <w:r w:rsidRPr="0003652B">
        <w:rPr>
          <w:rFonts w:ascii="Arial" w:hAnsi="Arial" w:cs="Arial"/>
          <w:sz w:val="22"/>
          <w:szCs w:val="22"/>
        </w:rPr>
        <w:t xml:space="preserve"> objednatelem t</w:t>
      </w:r>
      <w:r>
        <w:rPr>
          <w:rFonts w:ascii="Arial" w:hAnsi="Arial" w:cs="Arial"/>
          <w:sz w:val="22"/>
          <w:szCs w:val="22"/>
        </w:rPr>
        <w:t>ěchto služeb</w:t>
      </w:r>
      <w:r w:rsidRPr="0003652B">
        <w:rPr>
          <w:rFonts w:ascii="Arial" w:hAnsi="Arial" w:cs="Arial"/>
          <w:sz w:val="22"/>
          <w:szCs w:val="22"/>
        </w:rPr>
        <w:t xml:space="preserve">. </w:t>
      </w:r>
    </w:p>
    <w:p w:rsidR="00640E30" w:rsidRDefault="00640E30" w:rsidP="00CD4FE8">
      <w:pPr>
        <w:pStyle w:val="Bntext2"/>
        <w:spacing w:before="120" w:line="288" w:lineRule="auto"/>
        <w:ind w:left="0"/>
        <w:rPr>
          <w:rFonts w:cs="Arial"/>
          <w:szCs w:val="22"/>
        </w:rPr>
      </w:pPr>
    </w:p>
    <w:p w:rsidR="00640E30" w:rsidRPr="0016064F" w:rsidRDefault="0016064F" w:rsidP="00CD4FE8">
      <w:pPr>
        <w:pStyle w:val="Bntext2"/>
        <w:spacing w:before="120"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Pro č</w:t>
      </w:r>
      <w:r w:rsidR="00640E30" w:rsidRPr="0016064F">
        <w:rPr>
          <w:rFonts w:cs="Arial"/>
          <w:b/>
          <w:szCs w:val="22"/>
        </w:rPr>
        <w:t>ást II.)</w:t>
      </w:r>
    </w:p>
    <w:p w:rsidR="00CD4FE8" w:rsidRDefault="00DF05EB" w:rsidP="00CD4FE8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4465C2">
        <w:t xml:space="preserve">Dodavatel splňuje technický kvalifikační předpoklad, pokud v seznamu služeb </w:t>
      </w:r>
      <w:r w:rsidRPr="004465C2">
        <w:rPr>
          <w:b/>
        </w:rPr>
        <w:t>poskytovaných</w:t>
      </w:r>
      <w:r w:rsidRPr="004465C2">
        <w:t xml:space="preserve"> </w:t>
      </w:r>
      <w:r w:rsidR="00287A45" w:rsidRPr="004465C2">
        <w:br/>
      </w:r>
      <w:r w:rsidRPr="004465C2">
        <w:rPr>
          <w:b/>
        </w:rPr>
        <w:t xml:space="preserve">v posledních 3 letech prokáže, že realizoval alespoň </w:t>
      </w:r>
      <w:r w:rsidR="00A85315" w:rsidRPr="004465C2">
        <w:rPr>
          <w:b/>
        </w:rPr>
        <w:t>1</w:t>
      </w:r>
      <w:r w:rsidRPr="004465C2">
        <w:rPr>
          <w:b/>
        </w:rPr>
        <w:t xml:space="preserve"> služb</w:t>
      </w:r>
      <w:r w:rsidR="00A85315" w:rsidRPr="004465C2">
        <w:rPr>
          <w:b/>
        </w:rPr>
        <w:t>u</w:t>
      </w:r>
      <w:r w:rsidRPr="004465C2">
        <w:t xml:space="preserve"> (musí se přitom jednat o služb</w:t>
      </w:r>
      <w:r w:rsidR="00A85315" w:rsidRPr="004465C2">
        <w:t>u řádně dokončenou</w:t>
      </w:r>
      <w:r w:rsidRPr="004465C2">
        <w:t>)</w:t>
      </w:r>
      <w:r w:rsidR="00785065" w:rsidRPr="004465C2">
        <w:t xml:space="preserve"> obdobného charakteru</w:t>
      </w:r>
      <w:r w:rsidR="00032E57" w:rsidRPr="004465C2">
        <w:t>,</w:t>
      </w:r>
      <w:r w:rsidR="00785065" w:rsidRPr="004465C2">
        <w:t xml:space="preserve"> jejím</w:t>
      </w:r>
      <w:r w:rsidRPr="004465C2">
        <w:t>ž předmětem byl</w:t>
      </w:r>
      <w:r w:rsidR="00785065" w:rsidRPr="004465C2">
        <w:t xml:space="preserve">o poskytnutí </w:t>
      </w:r>
      <w:r w:rsidR="00785065" w:rsidRPr="004465C2">
        <w:rPr>
          <w:b/>
        </w:rPr>
        <w:t>konzultačních služeb</w:t>
      </w:r>
      <w:r w:rsidRPr="004465C2">
        <w:rPr>
          <w:b/>
        </w:rPr>
        <w:t xml:space="preserve"> při přípravě a realizaci </w:t>
      </w:r>
      <w:r w:rsidR="008F5EF4" w:rsidRPr="004465C2">
        <w:rPr>
          <w:b/>
        </w:rPr>
        <w:t xml:space="preserve">zadávacího řízení VZ na projektovou dokumentaci nebo realizaci stavby nebo při realizaci stavby </w:t>
      </w:r>
      <w:r w:rsidR="00C505FD" w:rsidRPr="004465C2">
        <w:rPr>
          <w:b/>
        </w:rPr>
        <w:t xml:space="preserve">v oblasti výstavby </w:t>
      </w:r>
      <w:r w:rsidR="004465C2" w:rsidRPr="004465C2">
        <w:rPr>
          <w:b/>
        </w:rPr>
        <w:t xml:space="preserve">silnic </w:t>
      </w:r>
      <w:r w:rsidR="008F5EF4" w:rsidRPr="004465C2">
        <w:rPr>
          <w:b/>
        </w:rPr>
        <w:t>s využitím metody BIM</w:t>
      </w:r>
      <w:r w:rsidR="00CD4FE8" w:rsidRPr="004465C2">
        <w:rPr>
          <w:rFonts w:cs="Arial"/>
          <w:spacing w:val="-6"/>
          <w:szCs w:val="22"/>
        </w:rPr>
        <w:t>.</w:t>
      </w:r>
    </w:p>
    <w:p w:rsidR="002E5E88" w:rsidRDefault="00F2499D" w:rsidP="002E5E8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pacing w:val="2"/>
          <w:sz w:val="22"/>
          <w:szCs w:val="22"/>
        </w:rPr>
        <w:t>Přílohou tohoto seznamu bude</w:t>
      </w:r>
      <w:r w:rsidR="002E5E88" w:rsidRPr="00183A1E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2E5E88" w:rsidRPr="004465C2">
        <w:rPr>
          <w:rFonts w:ascii="Arial" w:hAnsi="Arial" w:cs="Arial"/>
          <w:b/>
          <w:spacing w:val="2"/>
          <w:sz w:val="22"/>
          <w:szCs w:val="22"/>
        </w:rPr>
        <w:t xml:space="preserve">minimálně </w:t>
      </w:r>
      <w:r w:rsidR="00785065" w:rsidRPr="004465C2">
        <w:rPr>
          <w:rFonts w:ascii="Arial" w:hAnsi="Arial" w:cs="Arial"/>
          <w:b/>
          <w:spacing w:val="2"/>
          <w:sz w:val="22"/>
          <w:szCs w:val="22"/>
        </w:rPr>
        <w:t>1</w:t>
      </w:r>
      <w:r w:rsidR="002E5E88" w:rsidRPr="004465C2">
        <w:rPr>
          <w:rFonts w:ascii="Arial" w:hAnsi="Arial" w:cs="Arial"/>
          <w:b/>
          <w:spacing w:val="2"/>
          <w:sz w:val="22"/>
          <w:szCs w:val="22"/>
        </w:rPr>
        <w:t xml:space="preserve"> osvědčení </w:t>
      </w:r>
      <w:r w:rsidR="002E5E88" w:rsidRPr="00183A1E">
        <w:rPr>
          <w:rFonts w:ascii="Arial" w:hAnsi="Arial" w:cs="Arial"/>
          <w:spacing w:val="2"/>
          <w:sz w:val="22"/>
          <w:szCs w:val="22"/>
        </w:rPr>
        <w:t>o řádném poskytnutí</w:t>
      </w:r>
      <w:r w:rsidR="002E5E88">
        <w:rPr>
          <w:rFonts w:ascii="Arial" w:hAnsi="Arial" w:cs="Arial"/>
          <w:sz w:val="22"/>
          <w:szCs w:val="22"/>
        </w:rPr>
        <w:t xml:space="preserve"> a dokončení služeb v seznamu uvedených, potvrzená</w:t>
      </w:r>
      <w:r w:rsidR="002E5E88" w:rsidRPr="0003652B">
        <w:rPr>
          <w:rFonts w:ascii="Arial" w:hAnsi="Arial" w:cs="Arial"/>
          <w:sz w:val="22"/>
          <w:szCs w:val="22"/>
        </w:rPr>
        <w:t xml:space="preserve"> objednatelem t</w:t>
      </w:r>
      <w:r w:rsidR="002E5E88">
        <w:rPr>
          <w:rFonts w:ascii="Arial" w:hAnsi="Arial" w:cs="Arial"/>
          <w:sz w:val="22"/>
          <w:szCs w:val="22"/>
        </w:rPr>
        <w:t>ěchto služeb</w:t>
      </w:r>
      <w:r w:rsidR="002E5E88" w:rsidRPr="0003652B">
        <w:rPr>
          <w:rFonts w:ascii="Arial" w:hAnsi="Arial" w:cs="Arial"/>
          <w:sz w:val="22"/>
          <w:szCs w:val="22"/>
        </w:rPr>
        <w:t xml:space="preserve">. </w:t>
      </w:r>
    </w:p>
    <w:p w:rsidR="00784B94" w:rsidRDefault="00784B94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</w:p>
    <w:p w:rsidR="004728D7" w:rsidRDefault="002E5E88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>
        <w:rPr>
          <w:rFonts w:eastAsia="MS Mincho" w:cs="Arial"/>
          <w:szCs w:val="22"/>
        </w:rPr>
        <w:t xml:space="preserve">Dodavatel může při předkládání Seznamu významných služeb obdobného charakteru využít Formulář k prokázání splnění technické kvalifikace </w:t>
      </w:r>
      <w:r>
        <w:rPr>
          <w:rFonts w:cs="Arial"/>
          <w:szCs w:val="22"/>
        </w:rPr>
        <w:t>(viz zadávací dokumentace). Seznam bude obsahovat výhradně dokončené a předané služby</w:t>
      </w:r>
      <w:r w:rsidR="004728D7" w:rsidRPr="004B122B">
        <w:rPr>
          <w:rFonts w:cs="Arial"/>
          <w:szCs w:val="22"/>
        </w:rPr>
        <w:t xml:space="preserve">. </w:t>
      </w:r>
    </w:p>
    <w:p w:rsidR="00114947" w:rsidRPr="004D6B16" w:rsidRDefault="00114947" w:rsidP="00077D1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 w:val="12"/>
          <w:szCs w:val="12"/>
        </w:rPr>
      </w:pPr>
    </w:p>
    <w:p w:rsidR="002E5E88" w:rsidRPr="0046394F" w:rsidRDefault="002E5E88" w:rsidP="002E5E88">
      <w:pPr>
        <w:pStyle w:val="Bntext2"/>
        <w:spacing w:line="288" w:lineRule="auto"/>
        <w:ind w:left="0"/>
        <w:rPr>
          <w:rFonts w:cs="Arial"/>
          <w:b/>
          <w:szCs w:val="22"/>
        </w:rPr>
      </w:pPr>
      <w:r w:rsidRPr="0046394F">
        <w:rPr>
          <w:rFonts w:cs="Arial"/>
          <w:b/>
          <w:szCs w:val="22"/>
        </w:rPr>
        <w:t>Další ustanovení ke kvalifikaci</w:t>
      </w:r>
    </w:p>
    <w:p w:rsidR="002E5E88" w:rsidRPr="0046394F" w:rsidRDefault="002E5E88" w:rsidP="002E5E88">
      <w:pPr>
        <w:pStyle w:val="Bntext2"/>
        <w:spacing w:line="288" w:lineRule="auto"/>
        <w:ind w:left="0"/>
        <w:rPr>
          <w:rFonts w:cs="Arial"/>
          <w:szCs w:val="22"/>
        </w:rPr>
      </w:pPr>
      <w:r w:rsidRPr="0046394F">
        <w:rPr>
          <w:rFonts w:cs="Arial"/>
          <w:szCs w:val="22"/>
        </w:rPr>
        <w:t>Zadavatel požaduje, aby čestné prohlášení prokazující splnění základní způsobilost, návrh smlouvy</w:t>
      </w:r>
      <w:r w:rsidR="00BB5A52">
        <w:rPr>
          <w:rFonts w:cs="Arial"/>
          <w:szCs w:val="22"/>
        </w:rPr>
        <w:t xml:space="preserve"> o dílo</w:t>
      </w:r>
      <w:r w:rsidRPr="0046394F">
        <w:rPr>
          <w:rFonts w:cs="Arial"/>
          <w:szCs w:val="22"/>
        </w:rPr>
        <w:t>, popř. písemné závazky a ostatní prohláše</w:t>
      </w:r>
      <w:r>
        <w:rPr>
          <w:rFonts w:cs="Arial"/>
          <w:szCs w:val="22"/>
        </w:rPr>
        <w:t>ní byly</w:t>
      </w:r>
      <w:r w:rsidRPr="0046394F">
        <w:rPr>
          <w:rFonts w:cs="Arial"/>
          <w:szCs w:val="22"/>
        </w:rPr>
        <w:t xml:space="preserve"> v nabídce doložen</w:t>
      </w:r>
      <w:r>
        <w:rPr>
          <w:rFonts w:cs="Arial"/>
          <w:szCs w:val="22"/>
        </w:rPr>
        <w:t>y</w:t>
      </w:r>
      <w:r w:rsidRPr="0046394F">
        <w:rPr>
          <w:rFonts w:cs="Arial"/>
          <w:szCs w:val="22"/>
        </w:rPr>
        <w:t xml:space="preserve"> v originálech.</w:t>
      </w:r>
    </w:p>
    <w:p w:rsidR="002E5E88" w:rsidRPr="0046394F" w:rsidRDefault="002E5E88" w:rsidP="002E5E88">
      <w:pPr>
        <w:pStyle w:val="Bntext2"/>
        <w:spacing w:line="288" w:lineRule="auto"/>
        <w:ind w:left="0"/>
        <w:rPr>
          <w:rFonts w:cs="Arial"/>
          <w:szCs w:val="22"/>
        </w:rPr>
      </w:pPr>
      <w:r w:rsidRPr="0046394F">
        <w:rPr>
          <w:rFonts w:cs="Arial"/>
          <w:szCs w:val="22"/>
        </w:rPr>
        <w:t>Dodavatel je oprávněn předložit v nabídce dokumenty prokazující profesní a technickou kvalifikaci v prostých kopiích. Zadavatel si vyhrazuje právo, před uzavřením smlouvy</w:t>
      </w:r>
      <w:r w:rsidR="00BB5A52">
        <w:rPr>
          <w:rFonts w:cs="Arial"/>
          <w:szCs w:val="22"/>
        </w:rPr>
        <w:t xml:space="preserve"> o dílo</w:t>
      </w:r>
      <w:r w:rsidRPr="0046394F">
        <w:rPr>
          <w:rFonts w:cs="Arial"/>
          <w:szCs w:val="22"/>
        </w:rPr>
        <w:t xml:space="preserve">, vyzvat vybraného dodavatele k předložení originálů nebo úředně ověřených kopií těchto dokladů. </w:t>
      </w:r>
    </w:p>
    <w:p w:rsidR="00E71FF3" w:rsidRDefault="00E71FF3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E71FF3">
        <w:rPr>
          <w:rFonts w:cs="Arial"/>
          <w:szCs w:val="22"/>
        </w:rPr>
        <w:t>U osob, které nejsou statutárními nebo odpovědnými zástupci dodavatele, dodavatel doloží, zda jsou v pracovním nebo obdobném poměru k dodavateli, pokud ne, tak jejich závazným prohlášením o budoucí spolupráci s dodavatelem.</w:t>
      </w:r>
    </w:p>
    <w:p w:rsidR="00CB4170" w:rsidRDefault="002E5E88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46394F">
        <w:rPr>
          <w:rFonts w:cs="Arial"/>
          <w:szCs w:val="22"/>
        </w:rPr>
        <w:t>V případě, že část zakázky bude plněna prostřednictvím poddodavatele, dodavatel v nabídce doloží závazné prohlášení každého poddodavatele o budoucí spolupráci nebo jiný písemný závazek. Z obsahu závazného prohlášení nebo písemného závazku bude zřejmý předmět plnění a jeho rozsah, který se poddodavatel zavazuje splnit.</w:t>
      </w:r>
      <w:r w:rsidR="00CB4170" w:rsidRPr="00077D1B">
        <w:rPr>
          <w:rFonts w:eastAsia="MS Mincho" w:cs="Arial"/>
          <w:szCs w:val="22"/>
        </w:rPr>
        <w:t xml:space="preserve">  </w:t>
      </w:r>
    </w:p>
    <w:p w:rsidR="00194A92" w:rsidRPr="00D9738F" w:rsidRDefault="00194A92" w:rsidP="00194A9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:rsidR="00194A92" w:rsidRPr="00194A92" w:rsidRDefault="00194A92" w:rsidP="00CD4FE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 w:val="8"/>
          <w:szCs w:val="8"/>
        </w:rPr>
      </w:pPr>
    </w:p>
    <w:p w:rsidR="007B0FA8" w:rsidRPr="00F33912" w:rsidRDefault="007B0FA8" w:rsidP="00077D1B">
      <w:pPr>
        <w:pStyle w:val="Nzev"/>
        <w:numPr>
          <w:ilvl w:val="0"/>
          <w:numId w:val="13"/>
        </w:numPr>
        <w:shd w:val="pct15" w:color="auto" w:fill="FFFFFF"/>
        <w:spacing w:before="12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lastRenderedPageBreak/>
        <w:t>Požadavky na způsob zpracování nabídkové ceny</w:t>
      </w:r>
      <w:r w:rsidR="00681746" w:rsidRPr="00F33912">
        <w:rPr>
          <w:rFonts w:ascii="Arial" w:hAnsi="Arial" w:cs="Arial"/>
          <w:sz w:val="22"/>
          <w:szCs w:val="22"/>
        </w:rPr>
        <w:t xml:space="preserve"> </w:t>
      </w:r>
    </w:p>
    <w:p w:rsidR="007B69DA" w:rsidRPr="00F33912" w:rsidRDefault="003B7933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</w:t>
      </w:r>
      <w:r w:rsidR="004B501E" w:rsidRPr="00F33912">
        <w:rPr>
          <w:rFonts w:eastAsia="MS Mincho"/>
        </w:rPr>
        <w:t xml:space="preserve">pro </w:t>
      </w:r>
      <w:r w:rsidR="00B87F60" w:rsidRPr="00F33912">
        <w:rPr>
          <w:rFonts w:eastAsia="MS Mincho"/>
        </w:rPr>
        <w:t>každou</w:t>
      </w:r>
      <w:r w:rsidR="004B501E" w:rsidRPr="00F33912">
        <w:rPr>
          <w:rFonts w:eastAsia="MS Mincho"/>
        </w:rPr>
        <w:t xml:space="preserve"> část </w:t>
      </w:r>
      <w:r w:rsidR="00AB17AF" w:rsidRPr="00F33912">
        <w:rPr>
          <w:rFonts w:eastAsia="MS Mincho"/>
        </w:rPr>
        <w:t xml:space="preserve">zakázky </w:t>
      </w:r>
      <w:r w:rsidRPr="00F33912">
        <w:rPr>
          <w:rFonts w:eastAsia="MS Mincho"/>
        </w:rPr>
        <w:t xml:space="preserve">bude stanovena </w:t>
      </w:r>
      <w:r w:rsidR="00AB17AF" w:rsidRPr="00F33912">
        <w:rPr>
          <w:rFonts w:eastAsia="MS Mincho"/>
        </w:rPr>
        <w:t>samostatně</w:t>
      </w:r>
      <w:r w:rsidR="00757530" w:rsidRPr="00F33912">
        <w:rPr>
          <w:rFonts w:eastAsia="MS Mincho"/>
        </w:rPr>
        <w:t xml:space="preserve"> a </w:t>
      </w:r>
      <w:r w:rsidRPr="00F33912">
        <w:rPr>
          <w:rFonts w:eastAsia="MS Mincho"/>
        </w:rPr>
        <w:t>za celé plnění předmětu</w:t>
      </w:r>
      <w:r w:rsidR="00757530" w:rsidRPr="00F33912">
        <w:rPr>
          <w:rFonts w:eastAsia="MS Mincho"/>
        </w:rPr>
        <w:t xml:space="preserve"> části zakázky. Členění ceny bude obsahovat </w:t>
      </w:r>
      <w:r w:rsidR="003E65DF" w:rsidRPr="00F33912">
        <w:rPr>
          <w:rFonts w:eastAsia="MS Mincho"/>
        </w:rPr>
        <w:t>samostatné ocenění:</w:t>
      </w:r>
    </w:p>
    <w:p w:rsidR="003E65DF" w:rsidRDefault="003131B7" w:rsidP="008F33FB">
      <w:pPr>
        <w:pStyle w:val="Bntext2"/>
        <w:tabs>
          <w:tab w:val="clear" w:pos="-1560"/>
        </w:tabs>
        <w:spacing w:before="120" w:line="288" w:lineRule="auto"/>
        <w:ind w:left="0"/>
        <w:rPr>
          <w:b/>
        </w:rPr>
      </w:pPr>
      <w:r>
        <w:rPr>
          <w:b/>
        </w:rPr>
        <w:t>- zpracování zadávacích podmínek</w:t>
      </w:r>
      <w:r w:rsidR="003E65DF" w:rsidRPr="00F33912">
        <w:rPr>
          <w:b/>
        </w:rPr>
        <w:t xml:space="preserve"> </w:t>
      </w:r>
    </w:p>
    <w:p w:rsidR="003131B7" w:rsidRDefault="003131B7" w:rsidP="009F22BD">
      <w:pPr>
        <w:pStyle w:val="Bntext2"/>
        <w:tabs>
          <w:tab w:val="clear" w:pos="-1560"/>
        </w:tabs>
        <w:spacing w:before="120" w:line="288" w:lineRule="auto"/>
        <w:ind w:left="284" w:hanging="284"/>
        <w:rPr>
          <w:rFonts w:cs="Arial"/>
          <w:b/>
          <w:szCs w:val="22"/>
        </w:rPr>
      </w:pPr>
      <w:r w:rsidRPr="00A85EF3">
        <w:rPr>
          <w:b/>
        </w:rPr>
        <w:t xml:space="preserve">- </w:t>
      </w:r>
      <w:r w:rsidR="009F22BD" w:rsidRPr="00A85EF3">
        <w:rPr>
          <w:rFonts w:cs="Arial"/>
          <w:b/>
          <w:szCs w:val="22"/>
        </w:rPr>
        <w:t>součinnost Zhotovitele s Objednatelem v celém průběhu zadávacího řízení VZ včetně vyhodnocení nabídek v souladu s principy metody BIM</w:t>
      </w:r>
    </w:p>
    <w:p w:rsidR="003E65DF" w:rsidRPr="00F33912" w:rsidRDefault="007B69DA" w:rsidP="009F22BD">
      <w:pPr>
        <w:pStyle w:val="Zkladntextodsazen31"/>
        <w:tabs>
          <w:tab w:val="left" w:pos="567"/>
        </w:tabs>
        <w:ind w:left="284" w:hanging="284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- </w:t>
      </w:r>
      <w:r w:rsidR="00A85EF3" w:rsidRPr="00A85EF3">
        <w:rPr>
          <w:rFonts w:ascii="Arial" w:hAnsi="Arial" w:cs="Arial"/>
          <w:b/>
          <w:sz w:val="22"/>
          <w:szCs w:val="22"/>
        </w:rPr>
        <w:t>kontrola činnosti vybraného dodavatele v souvislosti se zpracování DSP a PDPS v souladu s metodou BIM</w:t>
      </w:r>
      <w:r w:rsidR="003E65DF" w:rsidRPr="00F33912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 xml:space="preserve">(cena za měsíční plnění x počet měsíců </w:t>
      </w:r>
      <w:r w:rsidR="003131B7">
        <w:rPr>
          <w:rFonts w:ascii="Arial" w:hAnsi="Arial" w:cs="Arial"/>
          <w:b/>
          <w:sz w:val="22"/>
          <w:szCs w:val="22"/>
        </w:rPr>
        <w:t xml:space="preserve">zpracování </w:t>
      </w:r>
      <w:r w:rsidR="003131B7">
        <w:rPr>
          <w:rFonts w:ascii="Arial" w:hAnsi="Arial" w:cs="Arial"/>
          <w:b/>
          <w:sz w:val="22"/>
          <w:szCs w:val="22"/>
        </w:rPr>
        <w:br/>
        <w:t>dokumentace</w:t>
      </w:r>
      <w:r w:rsidRPr="00F33912">
        <w:rPr>
          <w:rFonts w:ascii="Arial" w:hAnsi="Arial" w:cs="Arial"/>
          <w:b/>
          <w:sz w:val="22"/>
          <w:szCs w:val="22"/>
        </w:rPr>
        <w:t>)</w:t>
      </w:r>
    </w:p>
    <w:p w:rsidR="003B7933" w:rsidRPr="00F33912" w:rsidRDefault="003B7933" w:rsidP="008F33FB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 xml:space="preserve">Nabídková cena bude uvedena v korunách českých (CZK). </w:t>
      </w:r>
    </w:p>
    <w:p w:rsidR="003B7933" w:rsidRPr="00F33912" w:rsidRDefault="003B7933" w:rsidP="008F33FB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7666B2">
        <w:rPr>
          <w:rFonts w:eastAsia="MS Mincho" w:cs="Arial"/>
          <w:spacing w:val="-4"/>
          <w:szCs w:val="22"/>
        </w:rPr>
        <w:t>Nabídková cena bude uvedena v členění: nabídková cena bez DPH, samostatně DPH (sazba DPH</w:t>
      </w:r>
      <w:r w:rsidRPr="007666B2">
        <w:rPr>
          <w:rFonts w:eastAsia="MS Mincho" w:cs="Arial"/>
          <w:szCs w:val="22"/>
        </w:rPr>
        <w:t xml:space="preserve"> v %) a nabídková cena včetně DPH. Nabídková cena v této skladbě bude uvedena </w:t>
      </w:r>
      <w:r w:rsidR="004B122B" w:rsidRPr="007666B2">
        <w:rPr>
          <w:rFonts w:eastAsia="MS Mincho" w:cs="Arial"/>
          <w:b/>
          <w:szCs w:val="22"/>
        </w:rPr>
        <w:t xml:space="preserve">v návrhu </w:t>
      </w:r>
      <w:r w:rsidR="007666B2" w:rsidRPr="007666B2">
        <w:rPr>
          <w:rFonts w:eastAsia="MS Mincho" w:cs="Arial"/>
          <w:b/>
          <w:szCs w:val="22"/>
        </w:rPr>
        <w:t xml:space="preserve"> </w:t>
      </w:r>
      <w:r w:rsidR="004B122B" w:rsidRPr="007666B2">
        <w:rPr>
          <w:rFonts w:eastAsia="MS Mincho" w:cs="Arial"/>
          <w:b/>
          <w:szCs w:val="22"/>
        </w:rPr>
        <w:t>smlouvy</w:t>
      </w:r>
      <w:r w:rsidR="00BB5A52">
        <w:rPr>
          <w:rFonts w:eastAsia="MS Mincho" w:cs="Arial"/>
          <w:b/>
          <w:szCs w:val="22"/>
        </w:rPr>
        <w:t xml:space="preserve"> o dílo</w:t>
      </w:r>
      <w:bookmarkStart w:id="1" w:name="_GoBack"/>
      <w:bookmarkEnd w:id="1"/>
      <w:r w:rsidRPr="007666B2">
        <w:rPr>
          <w:rFonts w:eastAsia="MS Mincho" w:cs="Arial"/>
          <w:b/>
          <w:szCs w:val="22"/>
        </w:rPr>
        <w:t>.</w:t>
      </w:r>
    </w:p>
    <w:p w:rsidR="003B7933" w:rsidRPr="00F33912" w:rsidRDefault="003B7933" w:rsidP="008F33FB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</w:t>
      </w:r>
      <w:r w:rsidR="00A332F4" w:rsidRPr="00F33912">
        <w:rPr>
          <w:rFonts w:cs="Arial"/>
          <w:szCs w:val="22"/>
        </w:rPr>
        <w:t>ých</w:t>
      </w:r>
      <w:r w:rsidRPr="00F33912">
        <w:rPr>
          <w:rFonts w:cs="Arial"/>
          <w:szCs w:val="22"/>
        </w:rPr>
        <w:t xml:space="preserve"> dalších prací a dodávek, které vyplývají z vymezení předmětu veřejné zakázky.</w:t>
      </w:r>
    </w:p>
    <w:p w:rsidR="003B7933" w:rsidRDefault="003B7933" w:rsidP="008F33FB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 xml:space="preserve">Všechny náklady a výdaje spojené s vypracováním a předložením nabídky nese </w:t>
      </w:r>
      <w:r w:rsidR="004B122B">
        <w:rPr>
          <w:rFonts w:eastAsia="MS Mincho" w:cs="Arial"/>
          <w:szCs w:val="22"/>
        </w:rPr>
        <w:t>dodavatel</w:t>
      </w:r>
      <w:r w:rsidRPr="00F33912">
        <w:rPr>
          <w:rFonts w:eastAsia="MS Mincho" w:cs="Arial"/>
          <w:szCs w:val="22"/>
        </w:rPr>
        <w:t>.</w:t>
      </w:r>
    </w:p>
    <w:p w:rsidR="001068BC" w:rsidRPr="001068BC" w:rsidRDefault="001068BC" w:rsidP="008F33FB">
      <w:pPr>
        <w:pStyle w:val="Bntext2"/>
        <w:spacing w:before="120" w:line="288" w:lineRule="auto"/>
        <w:ind w:left="57"/>
        <w:rPr>
          <w:rFonts w:eastAsia="MS Mincho" w:cs="Arial"/>
          <w:sz w:val="4"/>
          <w:szCs w:val="4"/>
        </w:rPr>
      </w:pPr>
    </w:p>
    <w:p w:rsidR="007B0FA8" w:rsidRPr="00F33912" w:rsidRDefault="00526109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Požadavky na f</w:t>
      </w:r>
      <w:r w:rsidR="0017462D" w:rsidRPr="00F33912">
        <w:rPr>
          <w:rFonts w:ascii="Arial" w:hAnsi="Arial" w:cs="Arial"/>
          <w:sz w:val="22"/>
          <w:szCs w:val="22"/>
        </w:rPr>
        <w:t>orm</w:t>
      </w:r>
      <w:r w:rsidRPr="00F33912">
        <w:rPr>
          <w:rFonts w:ascii="Arial" w:hAnsi="Arial" w:cs="Arial"/>
          <w:sz w:val="22"/>
          <w:szCs w:val="22"/>
        </w:rPr>
        <w:t>u</w:t>
      </w:r>
      <w:r w:rsidR="0017462D" w:rsidRPr="00F33912">
        <w:rPr>
          <w:rFonts w:ascii="Arial" w:hAnsi="Arial" w:cs="Arial"/>
          <w:sz w:val="22"/>
          <w:szCs w:val="22"/>
        </w:rPr>
        <w:t xml:space="preserve"> zpracování</w:t>
      </w:r>
      <w:r w:rsidR="00B15830" w:rsidRPr="00F33912">
        <w:rPr>
          <w:rFonts w:ascii="Arial" w:hAnsi="Arial" w:cs="Arial"/>
          <w:sz w:val="22"/>
          <w:szCs w:val="22"/>
        </w:rPr>
        <w:t xml:space="preserve"> </w:t>
      </w:r>
      <w:r w:rsidR="0017462D" w:rsidRPr="00F33912">
        <w:rPr>
          <w:rFonts w:ascii="Arial" w:hAnsi="Arial" w:cs="Arial"/>
          <w:sz w:val="22"/>
          <w:szCs w:val="22"/>
        </w:rPr>
        <w:t>nabídky</w:t>
      </w:r>
      <w:r w:rsidR="000F59CE">
        <w:rPr>
          <w:rFonts w:ascii="Arial" w:hAnsi="Arial" w:cs="Arial"/>
          <w:sz w:val="22"/>
          <w:szCs w:val="22"/>
        </w:rPr>
        <w:t xml:space="preserve"> a její</w:t>
      </w:r>
      <w:r w:rsidRPr="00F33912">
        <w:rPr>
          <w:rFonts w:ascii="Arial" w:hAnsi="Arial" w:cs="Arial"/>
          <w:sz w:val="22"/>
          <w:szCs w:val="22"/>
        </w:rPr>
        <w:t xml:space="preserve"> předložení</w:t>
      </w:r>
    </w:p>
    <w:p w:rsidR="00B15830" w:rsidRPr="00F33912" w:rsidRDefault="00B15830" w:rsidP="008F33FB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>Nabídka bude zpracována</w:t>
      </w:r>
      <w:r w:rsidR="007B0FA8" w:rsidRPr="00F33912">
        <w:rPr>
          <w:rFonts w:cs="Arial"/>
          <w:szCs w:val="22"/>
        </w:rPr>
        <w:t xml:space="preserve"> v písemné </w:t>
      </w:r>
      <w:r w:rsidR="00F936E1">
        <w:rPr>
          <w:rFonts w:cs="Arial"/>
          <w:szCs w:val="22"/>
        </w:rPr>
        <w:t xml:space="preserve">listinné </w:t>
      </w:r>
      <w:r w:rsidR="007B0FA8" w:rsidRPr="00F33912">
        <w:rPr>
          <w:rFonts w:cs="Arial"/>
          <w:szCs w:val="22"/>
        </w:rPr>
        <w:t>formě v jednom vyhotovení v českém jazyce</w:t>
      </w:r>
      <w:r w:rsidR="00FD734E" w:rsidRPr="00F33912">
        <w:rPr>
          <w:rFonts w:cs="Arial"/>
          <w:szCs w:val="22"/>
        </w:rPr>
        <w:t>.</w:t>
      </w:r>
      <w:r w:rsidR="00275E85" w:rsidRPr="00F33912">
        <w:rPr>
          <w:rFonts w:cs="Arial"/>
          <w:szCs w:val="22"/>
        </w:rPr>
        <w:t xml:space="preserve"> </w:t>
      </w:r>
    </w:p>
    <w:p w:rsidR="00EF4EBE" w:rsidRPr="00F33912" w:rsidRDefault="007B0FA8" w:rsidP="008F33FB">
      <w:pPr>
        <w:pStyle w:val="Bntext2"/>
        <w:spacing w:before="120" w:line="288" w:lineRule="auto"/>
        <w:ind w:left="0"/>
        <w:rPr>
          <w:rFonts w:cs="Arial"/>
          <w:bCs/>
          <w:spacing w:val="-7"/>
          <w:szCs w:val="22"/>
        </w:rPr>
      </w:pPr>
      <w:r w:rsidRPr="00F33912">
        <w:rPr>
          <w:rFonts w:cs="Arial"/>
          <w:szCs w:val="22"/>
        </w:rPr>
        <w:t xml:space="preserve">Zadavatel požaduje, aby </w:t>
      </w:r>
      <w:r w:rsidR="004B122B">
        <w:rPr>
          <w:rFonts w:cs="Arial"/>
          <w:szCs w:val="22"/>
        </w:rPr>
        <w:t>dodavatel</w:t>
      </w:r>
      <w:r w:rsidRPr="00F33912">
        <w:rPr>
          <w:rFonts w:cs="Arial"/>
          <w:szCs w:val="22"/>
        </w:rPr>
        <w:t xml:space="preserve"> </w:t>
      </w:r>
      <w:r w:rsidR="00EF4EBE" w:rsidRPr="00F33912">
        <w:rPr>
          <w:rFonts w:cs="Arial"/>
          <w:szCs w:val="22"/>
        </w:rPr>
        <w:t>podal sv</w:t>
      </w:r>
      <w:r w:rsidR="004B122B">
        <w:rPr>
          <w:rFonts w:cs="Arial"/>
          <w:szCs w:val="22"/>
        </w:rPr>
        <w:t>ou</w:t>
      </w:r>
      <w:r w:rsidR="00EF4EBE" w:rsidRPr="00F33912">
        <w:rPr>
          <w:rFonts w:cs="Arial"/>
          <w:szCs w:val="22"/>
        </w:rPr>
        <w:t xml:space="preserve"> nabídk</w:t>
      </w:r>
      <w:r w:rsidR="004B122B">
        <w:rPr>
          <w:rFonts w:cs="Arial"/>
          <w:szCs w:val="22"/>
        </w:rPr>
        <w:t>u</w:t>
      </w:r>
      <w:r w:rsidR="00EF4EBE" w:rsidRPr="00F33912">
        <w:rPr>
          <w:rFonts w:cs="Arial"/>
          <w:szCs w:val="22"/>
        </w:rPr>
        <w:t xml:space="preserve"> </w:t>
      </w:r>
      <w:r w:rsidR="00FD734E" w:rsidRPr="00F33912">
        <w:rPr>
          <w:rFonts w:cs="Arial"/>
          <w:szCs w:val="22"/>
        </w:rPr>
        <w:t>na zvolené části</w:t>
      </w:r>
      <w:r w:rsidR="00AB17AF" w:rsidRPr="00F33912">
        <w:rPr>
          <w:rFonts w:cs="Arial"/>
          <w:szCs w:val="22"/>
        </w:rPr>
        <w:t xml:space="preserve"> veřejné zakázky</w:t>
      </w:r>
      <w:r w:rsidR="00FD734E" w:rsidRPr="00F33912">
        <w:rPr>
          <w:rFonts w:cs="Arial"/>
          <w:szCs w:val="22"/>
        </w:rPr>
        <w:t xml:space="preserve"> </w:t>
      </w:r>
      <w:r w:rsidR="00EF4EBE" w:rsidRPr="00F33912">
        <w:rPr>
          <w:rFonts w:cs="Arial"/>
          <w:szCs w:val="22"/>
          <w:u w:val="single"/>
        </w:rPr>
        <w:t>v</w:t>
      </w:r>
      <w:r w:rsidR="00FD734E" w:rsidRPr="00F33912">
        <w:rPr>
          <w:rFonts w:cs="Arial"/>
          <w:szCs w:val="22"/>
          <w:u w:val="single"/>
        </w:rPr>
        <w:t> jed</w:t>
      </w:r>
      <w:r w:rsidR="009A5793" w:rsidRPr="00F33912">
        <w:rPr>
          <w:rFonts w:cs="Arial"/>
          <w:szCs w:val="22"/>
          <w:u w:val="single"/>
        </w:rPr>
        <w:t>i</w:t>
      </w:r>
      <w:r w:rsidR="00FD734E" w:rsidRPr="00F33912">
        <w:rPr>
          <w:rFonts w:cs="Arial"/>
          <w:szCs w:val="22"/>
          <w:u w:val="single"/>
        </w:rPr>
        <w:t xml:space="preserve">né a </w:t>
      </w:r>
      <w:r w:rsidRPr="00F33912">
        <w:rPr>
          <w:rFonts w:cs="Arial"/>
          <w:szCs w:val="22"/>
          <w:u w:val="single"/>
        </w:rPr>
        <w:t>řádně uzavřené obál</w:t>
      </w:r>
      <w:r w:rsidR="00EF4EBE" w:rsidRPr="00F33912">
        <w:rPr>
          <w:rFonts w:cs="Arial"/>
          <w:szCs w:val="22"/>
          <w:u w:val="single"/>
        </w:rPr>
        <w:t>ce,</w:t>
      </w:r>
      <w:r w:rsidR="00EF4EBE" w:rsidRPr="00F33912">
        <w:rPr>
          <w:rFonts w:cs="Arial"/>
          <w:szCs w:val="22"/>
        </w:rPr>
        <w:t xml:space="preserve"> která bude označena</w:t>
      </w:r>
      <w:r w:rsidRPr="00F33912">
        <w:rPr>
          <w:rFonts w:cs="Arial"/>
          <w:szCs w:val="22"/>
        </w:rPr>
        <w:t xml:space="preserve"> názvem zakázky - </w:t>
      </w:r>
      <w:r w:rsidRPr="00F33912">
        <w:rPr>
          <w:rFonts w:cs="Arial"/>
          <w:b/>
          <w:spacing w:val="-10"/>
          <w:szCs w:val="22"/>
        </w:rPr>
        <w:t>„VEŘEJNÁ ZAKÁZKA – NEOTVÍRAT –</w:t>
      </w:r>
      <w:r w:rsidR="004B501E" w:rsidRPr="00F33912">
        <w:rPr>
          <w:rFonts w:cs="Arial"/>
          <w:b/>
          <w:spacing w:val="-10"/>
          <w:szCs w:val="22"/>
        </w:rPr>
        <w:t xml:space="preserve"> </w:t>
      </w:r>
      <w:r w:rsidR="00681746" w:rsidRPr="00F33912">
        <w:rPr>
          <w:rFonts w:cs="Arial"/>
          <w:b/>
          <w:szCs w:val="22"/>
        </w:rPr>
        <w:t>„</w:t>
      </w:r>
      <w:r w:rsidR="003131B7">
        <w:rPr>
          <w:rFonts w:cs="Arial"/>
          <w:b/>
          <w:szCs w:val="22"/>
        </w:rPr>
        <w:t>Služby BIM konzultanta</w:t>
      </w:r>
      <w:r w:rsidR="00681746" w:rsidRPr="00F33912">
        <w:rPr>
          <w:rFonts w:cs="Arial"/>
          <w:b/>
          <w:szCs w:val="22"/>
        </w:rPr>
        <w:t xml:space="preserve">“ </w:t>
      </w:r>
      <w:r w:rsidR="00722883">
        <w:rPr>
          <w:rFonts w:cs="Arial"/>
          <w:bCs/>
          <w:spacing w:val="-7"/>
          <w:szCs w:val="22"/>
        </w:rPr>
        <w:t xml:space="preserve">a na obálce uvedl </w:t>
      </w:r>
      <w:r w:rsidR="001F2117">
        <w:rPr>
          <w:rFonts w:cs="Arial"/>
          <w:bCs/>
          <w:spacing w:val="-7"/>
          <w:szCs w:val="22"/>
        </w:rPr>
        <w:t>adresu, na ni</w:t>
      </w:r>
      <w:r w:rsidRPr="00F33912">
        <w:rPr>
          <w:rFonts w:cs="Arial"/>
          <w:bCs/>
          <w:spacing w:val="-7"/>
          <w:szCs w:val="22"/>
        </w:rPr>
        <w:t xml:space="preserve">ž je možné zaslat oznámení o tom, že nabídka byla podána po uplynutí lhůty pro podání nabídek. </w:t>
      </w:r>
    </w:p>
    <w:p w:rsidR="00722883" w:rsidRPr="00F33912" w:rsidRDefault="00722883" w:rsidP="00722883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Nabídka nebude obsahovat přepisy a opravy, které by mohly zadavatele uvést v omyl, jednotlivé listy nabídky budou pevně svázány tak, aby bylo znemožněno manipulování s jednotlivými listy nabídky. </w:t>
      </w:r>
    </w:p>
    <w:p w:rsidR="00E077EF" w:rsidRDefault="00E077EF" w:rsidP="00E077EF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E49F5">
        <w:rPr>
          <w:rFonts w:ascii="Arial" w:hAnsi="Arial" w:cs="Arial"/>
          <w:spacing w:val="-2"/>
          <w:sz w:val="22"/>
          <w:szCs w:val="22"/>
        </w:rPr>
        <w:t>Podává-li nabídku více dodavatelů společně (jako jeden účastník zadávacího řízení), jsou povinni</w:t>
      </w:r>
      <w:r w:rsidRPr="00791502">
        <w:rPr>
          <w:rFonts w:ascii="Arial" w:hAnsi="Arial" w:cs="Arial"/>
          <w:sz w:val="22"/>
          <w:szCs w:val="22"/>
        </w:rPr>
        <w:t xml:space="preserve"> přiložit </w:t>
      </w:r>
      <w:r>
        <w:rPr>
          <w:rFonts w:ascii="Arial" w:hAnsi="Arial" w:cs="Arial"/>
          <w:sz w:val="22"/>
          <w:szCs w:val="22"/>
        </w:rPr>
        <w:t xml:space="preserve">v nabídce </w:t>
      </w:r>
      <w:r w:rsidRPr="00791502">
        <w:rPr>
          <w:rFonts w:ascii="Arial" w:hAnsi="Arial" w:cs="Arial"/>
          <w:sz w:val="22"/>
          <w:szCs w:val="22"/>
        </w:rPr>
        <w:t xml:space="preserve">originál nebo ověřenou kopii smlouvy, z níž závazně vyplývá, že všichni tito </w:t>
      </w:r>
      <w:r w:rsidRPr="00E077EF">
        <w:rPr>
          <w:rFonts w:ascii="Arial" w:hAnsi="Arial" w:cs="Arial"/>
          <w:spacing w:val="2"/>
          <w:sz w:val="22"/>
          <w:szCs w:val="22"/>
        </w:rPr>
        <w:t>dodavatelé budou vůči zadavateli a jakýmkoliv třetím osobám z jakýchkoliv závazků vzniklých</w:t>
      </w:r>
      <w:r w:rsidRPr="001472B9">
        <w:rPr>
          <w:rFonts w:ascii="Arial" w:hAnsi="Arial" w:cs="Arial"/>
          <w:spacing w:val="4"/>
          <w:sz w:val="22"/>
          <w:szCs w:val="22"/>
        </w:rPr>
        <w:t xml:space="preserve"> v</w:t>
      </w:r>
      <w:r w:rsidRPr="00791502">
        <w:rPr>
          <w:rFonts w:ascii="Arial" w:hAnsi="Arial" w:cs="Arial"/>
          <w:sz w:val="22"/>
          <w:szCs w:val="22"/>
        </w:rPr>
        <w:t xml:space="preserve">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Příslušná smlouva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7B0FA8" w:rsidRDefault="007B0FA8" w:rsidP="008F33FB">
      <w:pPr>
        <w:pStyle w:val="Bntext2"/>
        <w:spacing w:before="120" w:line="288" w:lineRule="auto"/>
        <w:ind w:left="0"/>
        <w:rPr>
          <w:b/>
          <w:szCs w:val="22"/>
        </w:rPr>
      </w:pPr>
      <w:r w:rsidRPr="00F50F8E">
        <w:rPr>
          <w:rFonts w:cs="Arial"/>
          <w:b/>
          <w:szCs w:val="22"/>
        </w:rPr>
        <w:t>Návrh sml</w:t>
      </w:r>
      <w:r w:rsidR="009126CE" w:rsidRPr="00F50F8E">
        <w:rPr>
          <w:rFonts w:cs="Arial"/>
          <w:b/>
          <w:szCs w:val="22"/>
        </w:rPr>
        <w:t>ouvy</w:t>
      </w:r>
      <w:r w:rsidRPr="00F50F8E">
        <w:rPr>
          <w:rFonts w:cs="Arial"/>
          <w:b/>
          <w:szCs w:val="22"/>
        </w:rPr>
        <w:t>, jej</w:t>
      </w:r>
      <w:r w:rsidR="009126CE" w:rsidRPr="00F50F8E">
        <w:rPr>
          <w:rFonts w:cs="Arial"/>
          <w:b/>
          <w:szCs w:val="22"/>
        </w:rPr>
        <w:t>ímž</w:t>
      </w:r>
      <w:r w:rsidRPr="00F50F8E">
        <w:rPr>
          <w:rFonts w:cs="Arial"/>
          <w:b/>
          <w:szCs w:val="22"/>
        </w:rPr>
        <w:t xml:space="preserve"> předmětem bude realizace veřejné zakázky, musí být podepsán osobou k tomu oprávněnou</w:t>
      </w:r>
      <w:r w:rsidR="00B15830" w:rsidRPr="00F50F8E">
        <w:rPr>
          <w:rFonts w:cs="Arial"/>
          <w:b/>
          <w:szCs w:val="22"/>
        </w:rPr>
        <w:t>.</w:t>
      </w:r>
      <w:r w:rsidRPr="00F50F8E">
        <w:rPr>
          <w:rFonts w:cs="Arial"/>
          <w:b/>
          <w:szCs w:val="22"/>
        </w:rPr>
        <w:t xml:space="preserve"> </w:t>
      </w:r>
      <w:r w:rsidR="00722883" w:rsidRPr="00F50F8E">
        <w:rPr>
          <w:b/>
          <w:bCs/>
          <w:szCs w:val="22"/>
        </w:rPr>
        <w:t>V případě zmocnění k podpisu musí být součástí nabídky dodavatele</w:t>
      </w:r>
      <w:r w:rsidR="00722883" w:rsidRPr="00F50F8E">
        <w:rPr>
          <w:rFonts w:eastAsia="MS Mincho"/>
          <w:b/>
          <w:szCs w:val="22"/>
        </w:rPr>
        <w:t xml:space="preserve"> </w:t>
      </w:r>
      <w:r w:rsidR="00722883" w:rsidRPr="00F50F8E">
        <w:rPr>
          <w:b/>
          <w:bCs/>
          <w:szCs w:val="22"/>
        </w:rPr>
        <w:t>toto zmocnění</w:t>
      </w:r>
      <w:r w:rsidR="00722883" w:rsidRPr="00F50F8E">
        <w:rPr>
          <w:b/>
          <w:szCs w:val="22"/>
        </w:rPr>
        <w:t>.</w:t>
      </w:r>
    </w:p>
    <w:p w:rsidR="00043BEF" w:rsidRDefault="00043BEF" w:rsidP="008F33FB">
      <w:pPr>
        <w:pStyle w:val="Bntext2"/>
        <w:spacing w:before="120" w:line="288" w:lineRule="auto"/>
        <w:ind w:left="0"/>
        <w:rPr>
          <w:rFonts w:cs="Arial"/>
          <w:b/>
          <w:sz w:val="4"/>
          <w:szCs w:val="4"/>
        </w:rPr>
      </w:pPr>
    </w:p>
    <w:p w:rsidR="00A85EF3" w:rsidRDefault="00A85EF3" w:rsidP="008F33FB">
      <w:pPr>
        <w:pStyle w:val="Bntext2"/>
        <w:spacing w:before="120" w:line="288" w:lineRule="auto"/>
        <w:ind w:left="0"/>
        <w:rPr>
          <w:rFonts w:cs="Arial"/>
          <w:b/>
          <w:sz w:val="4"/>
          <w:szCs w:val="4"/>
        </w:rPr>
      </w:pPr>
    </w:p>
    <w:p w:rsidR="00A85EF3" w:rsidRDefault="00A85EF3" w:rsidP="008F33FB">
      <w:pPr>
        <w:pStyle w:val="Bntext2"/>
        <w:spacing w:before="120" w:line="288" w:lineRule="auto"/>
        <w:ind w:left="0"/>
        <w:rPr>
          <w:rFonts w:cs="Arial"/>
          <w:b/>
          <w:sz w:val="4"/>
          <w:szCs w:val="4"/>
        </w:rPr>
      </w:pPr>
    </w:p>
    <w:p w:rsidR="00A85EF3" w:rsidRDefault="00A85EF3" w:rsidP="008F33FB">
      <w:pPr>
        <w:pStyle w:val="Bntext2"/>
        <w:spacing w:before="120" w:line="288" w:lineRule="auto"/>
        <w:ind w:left="0"/>
        <w:rPr>
          <w:rFonts w:cs="Arial"/>
          <w:b/>
          <w:sz w:val="4"/>
          <w:szCs w:val="4"/>
        </w:rPr>
      </w:pPr>
    </w:p>
    <w:p w:rsidR="00A85EF3" w:rsidRDefault="00A85EF3" w:rsidP="008F33FB">
      <w:pPr>
        <w:pStyle w:val="Bntext2"/>
        <w:spacing w:before="120" w:line="288" w:lineRule="auto"/>
        <w:ind w:left="0"/>
        <w:rPr>
          <w:rFonts w:cs="Arial"/>
          <w:b/>
          <w:sz w:val="4"/>
          <w:szCs w:val="4"/>
        </w:rPr>
      </w:pPr>
    </w:p>
    <w:p w:rsidR="00A85EF3" w:rsidRDefault="00A85EF3" w:rsidP="008F33FB">
      <w:pPr>
        <w:pStyle w:val="Bntext2"/>
        <w:spacing w:before="120" w:line="288" w:lineRule="auto"/>
        <w:ind w:left="0"/>
        <w:rPr>
          <w:rFonts w:cs="Arial"/>
          <w:b/>
          <w:sz w:val="4"/>
          <w:szCs w:val="4"/>
        </w:rPr>
      </w:pPr>
    </w:p>
    <w:p w:rsidR="00BB394A" w:rsidRDefault="00BB394A" w:rsidP="008F33FB">
      <w:pPr>
        <w:pStyle w:val="Bntext2"/>
        <w:spacing w:before="120" w:line="288" w:lineRule="auto"/>
        <w:ind w:left="0"/>
        <w:rPr>
          <w:rFonts w:cs="Arial"/>
          <w:b/>
          <w:sz w:val="4"/>
          <w:szCs w:val="4"/>
        </w:rPr>
      </w:pPr>
    </w:p>
    <w:p w:rsidR="00BB394A" w:rsidRDefault="00BB394A" w:rsidP="008F33FB">
      <w:pPr>
        <w:pStyle w:val="Bntext2"/>
        <w:spacing w:before="120" w:line="288" w:lineRule="auto"/>
        <w:ind w:left="0"/>
        <w:rPr>
          <w:rFonts w:cs="Arial"/>
          <w:b/>
          <w:sz w:val="4"/>
          <w:szCs w:val="4"/>
        </w:rPr>
      </w:pPr>
    </w:p>
    <w:p w:rsidR="00BB394A" w:rsidRPr="00CB1A8B" w:rsidRDefault="00BB394A" w:rsidP="008F33FB">
      <w:pPr>
        <w:pStyle w:val="Bntext2"/>
        <w:spacing w:before="120" w:line="288" w:lineRule="auto"/>
        <w:ind w:left="0"/>
        <w:rPr>
          <w:rFonts w:cs="Arial"/>
          <w:b/>
          <w:sz w:val="4"/>
          <w:szCs w:val="4"/>
        </w:rPr>
      </w:pPr>
    </w:p>
    <w:p w:rsidR="007B0FA8" w:rsidRPr="00F33912" w:rsidRDefault="000E50D2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lastRenderedPageBreak/>
        <w:t>P</w:t>
      </w:r>
      <w:r w:rsidR="007B0FA8" w:rsidRPr="00F33912">
        <w:rPr>
          <w:rFonts w:ascii="Arial" w:hAnsi="Arial" w:cs="Arial"/>
          <w:sz w:val="22"/>
          <w:szCs w:val="22"/>
        </w:rPr>
        <w:t xml:space="preserve">ožadavky </w:t>
      </w:r>
      <w:r w:rsidR="00397B41" w:rsidRPr="00F33912">
        <w:rPr>
          <w:rFonts w:ascii="Arial" w:hAnsi="Arial" w:cs="Arial"/>
          <w:sz w:val="22"/>
          <w:szCs w:val="22"/>
        </w:rPr>
        <w:t>na způsob zpracování nabídky a</w:t>
      </w:r>
      <w:r w:rsidR="007B0FA8" w:rsidRPr="00F33912">
        <w:rPr>
          <w:rFonts w:ascii="Arial" w:hAnsi="Arial" w:cs="Arial"/>
          <w:sz w:val="22"/>
          <w:szCs w:val="22"/>
        </w:rPr>
        <w:t xml:space="preserve"> obsahové členění </w:t>
      </w:r>
    </w:p>
    <w:p w:rsidR="00076B1E" w:rsidRPr="00722883" w:rsidRDefault="00975B7A" w:rsidP="00076B1E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Dodavatel</w:t>
      </w:r>
      <w:r w:rsidR="00076B1E" w:rsidRPr="00722883">
        <w:rPr>
          <w:rFonts w:ascii="Arial" w:hAnsi="Arial" w:cs="Arial"/>
          <w:bCs/>
          <w:spacing w:val="-4"/>
          <w:sz w:val="22"/>
          <w:szCs w:val="22"/>
        </w:rPr>
        <w:t xml:space="preserve"> je oprávněn pro každou část veřejné zakázky, na kterou podává nabídku, předložit</w:t>
      </w:r>
      <w:r w:rsidR="00076B1E" w:rsidRPr="00722883">
        <w:rPr>
          <w:rFonts w:ascii="Arial" w:hAnsi="Arial" w:cs="Arial"/>
          <w:bCs/>
          <w:sz w:val="22"/>
          <w:szCs w:val="22"/>
        </w:rPr>
        <w:t xml:space="preserve"> samostatnou nabídku obsahující veškeré požadavky zadavatele vztahující se k dané části veřejné zakázky. </w:t>
      </w:r>
    </w:p>
    <w:p w:rsidR="00076B1E" w:rsidRPr="00722883" w:rsidRDefault="00076B1E" w:rsidP="00076B1E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722883">
        <w:rPr>
          <w:rFonts w:ascii="Arial" w:hAnsi="Arial" w:cs="Arial"/>
          <w:bCs/>
          <w:sz w:val="22"/>
          <w:szCs w:val="22"/>
        </w:rPr>
        <w:t>Pro případ nabídky, jejímž obsahem bude nabídka na více část</w:t>
      </w:r>
      <w:r w:rsidR="002861E4" w:rsidRPr="00722883">
        <w:rPr>
          <w:rFonts w:ascii="Arial" w:hAnsi="Arial" w:cs="Arial"/>
          <w:bCs/>
          <w:sz w:val="22"/>
          <w:szCs w:val="22"/>
        </w:rPr>
        <w:t>í</w:t>
      </w:r>
      <w:r w:rsidRPr="00722883">
        <w:rPr>
          <w:rFonts w:ascii="Arial" w:hAnsi="Arial" w:cs="Arial"/>
          <w:bCs/>
          <w:sz w:val="22"/>
          <w:szCs w:val="22"/>
        </w:rPr>
        <w:t xml:space="preserve"> veřejné zakázky, </w:t>
      </w:r>
      <w:r w:rsidR="002861E4" w:rsidRPr="00722883">
        <w:rPr>
          <w:rFonts w:ascii="Arial" w:hAnsi="Arial" w:cs="Arial"/>
          <w:bCs/>
          <w:sz w:val="22"/>
          <w:szCs w:val="22"/>
        </w:rPr>
        <w:t xml:space="preserve">připouští </w:t>
      </w:r>
      <w:r w:rsidR="002861E4" w:rsidRPr="00722883">
        <w:rPr>
          <w:rFonts w:ascii="Arial" w:hAnsi="Arial" w:cs="Arial"/>
          <w:bCs/>
          <w:spacing w:val="-4"/>
          <w:sz w:val="22"/>
          <w:szCs w:val="22"/>
        </w:rPr>
        <w:t xml:space="preserve">zadavatel prokázání </w:t>
      </w:r>
      <w:r w:rsidRPr="00722883">
        <w:rPr>
          <w:rFonts w:ascii="Arial" w:hAnsi="Arial" w:cs="Arial"/>
          <w:bCs/>
          <w:spacing w:val="-4"/>
          <w:sz w:val="22"/>
          <w:szCs w:val="22"/>
        </w:rPr>
        <w:t>kvalifikačních předpokladů předložením jednoho vyhotovení požadovaných</w:t>
      </w:r>
      <w:r w:rsidRPr="00722883">
        <w:rPr>
          <w:rFonts w:ascii="Arial" w:hAnsi="Arial" w:cs="Arial"/>
          <w:bCs/>
          <w:sz w:val="22"/>
          <w:szCs w:val="22"/>
        </w:rPr>
        <w:t xml:space="preserve"> dokladů pro všechny části veřejné zakázky.  Nabídka v tomto případě bude obsahovat samostatná vyhotovení krycích listů a podepsaný</w:t>
      </w:r>
      <w:r w:rsidR="002861E4" w:rsidRPr="00722883">
        <w:rPr>
          <w:rFonts w:ascii="Arial" w:hAnsi="Arial" w:cs="Arial"/>
          <w:bCs/>
          <w:sz w:val="22"/>
          <w:szCs w:val="22"/>
        </w:rPr>
        <w:t>ch</w:t>
      </w:r>
      <w:r w:rsidRPr="00722883">
        <w:rPr>
          <w:rFonts w:ascii="Arial" w:hAnsi="Arial" w:cs="Arial"/>
          <w:bCs/>
          <w:sz w:val="22"/>
          <w:szCs w:val="22"/>
        </w:rPr>
        <w:t xml:space="preserve"> návrhů smluv pro každou část veřejné zak</w:t>
      </w:r>
      <w:r w:rsidR="002861E4" w:rsidRPr="00722883">
        <w:rPr>
          <w:rFonts w:ascii="Arial" w:hAnsi="Arial" w:cs="Arial"/>
          <w:bCs/>
          <w:sz w:val="22"/>
          <w:szCs w:val="22"/>
        </w:rPr>
        <w:t>ázky, na kterou podává nabídku.</w:t>
      </w:r>
      <w:r w:rsidRPr="00722883">
        <w:rPr>
          <w:rFonts w:ascii="Arial" w:hAnsi="Arial" w:cs="Arial"/>
          <w:bCs/>
          <w:sz w:val="22"/>
          <w:szCs w:val="22"/>
        </w:rPr>
        <w:t xml:space="preserve"> </w:t>
      </w:r>
    </w:p>
    <w:p w:rsidR="00722883" w:rsidRPr="00F33912" w:rsidRDefault="00722883" w:rsidP="00722883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Dodavatel</w:t>
      </w:r>
      <w:r w:rsidRPr="00F33912">
        <w:rPr>
          <w:rFonts w:ascii="Arial" w:hAnsi="Arial" w:cs="Arial"/>
          <w:bCs/>
          <w:sz w:val="22"/>
          <w:szCs w:val="22"/>
        </w:rPr>
        <w:t xml:space="preserve"> musí předložit nabídku v požadovaném rozsahu a členění, v souladu s vyhlášenými podmínkami veřejné zakázky a dalšími pokyny uvedenými v</w:t>
      </w:r>
      <w:r>
        <w:rPr>
          <w:rFonts w:ascii="Arial" w:hAnsi="Arial" w:cs="Arial"/>
          <w:bCs/>
          <w:sz w:val="22"/>
          <w:szCs w:val="22"/>
        </w:rPr>
        <w:t xml:space="preserve"> zadávací </w:t>
      </w:r>
      <w:r w:rsidRPr="00F33912">
        <w:rPr>
          <w:rFonts w:ascii="Arial" w:hAnsi="Arial" w:cs="Arial"/>
          <w:bCs/>
          <w:sz w:val="22"/>
          <w:szCs w:val="22"/>
        </w:rPr>
        <w:t xml:space="preserve">dokumentaci. Doklady, dokumenty, cenové podklady a další listiny doložené v nabídce musí být odpovídajícím způsobem seřazeny a jednotlivé listy nabídky pak </w:t>
      </w:r>
      <w:r w:rsidRPr="00D45D4F">
        <w:rPr>
          <w:rFonts w:ascii="Arial" w:hAnsi="Arial" w:cs="Arial"/>
          <w:bCs/>
          <w:spacing w:val="-4"/>
          <w:sz w:val="22"/>
          <w:szCs w:val="22"/>
        </w:rPr>
        <w:t>očíslovány.</w:t>
      </w:r>
      <w:r w:rsidRPr="00F33912">
        <w:rPr>
          <w:rFonts w:ascii="Arial" w:hAnsi="Arial" w:cs="Arial"/>
          <w:bCs/>
          <w:sz w:val="22"/>
          <w:szCs w:val="22"/>
        </w:rPr>
        <w:t xml:space="preserve"> Jako celek musí být nabídka řádně uzavřena (zapečetěna), případně jiným vhodným způsobem zabezpečena proti manipulaci s jednotlivými listy nabídky. </w:t>
      </w:r>
      <w:r>
        <w:rPr>
          <w:rFonts w:ascii="Arial" w:hAnsi="Arial" w:cs="Arial"/>
          <w:bCs/>
          <w:sz w:val="22"/>
          <w:szCs w:val="22"/>
        </w:rPr>
        <w:t>Případné</w:t>
      </w:r>
      <w:r w:rsidRPr="00F33912">
        <w:rPr>
          <w:rFonts w:ascii="Arial" w:hAnsi="Arial" w:cs="Arial"/>
          <w:bCs/>
          <w:sz w:val="22"/>
          <w:szCs w:val="22"/>
        </w:rPr>
        <w:t xml:space="preserve"> vložené cizojazyčné listiny v originále musí mít přeloženou úředně ověřenou kopii. Všechny tisky a kopie musí být kvalitní a dobře čitelné. </w:t>
      </w:r>
    </w:p>
    <w:p w:rsidR="00076B1E" w:rsidRPr="00F33912" w:rsidRDefault="00975B7A" w:rsidP="00076B1E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Dodavatel</w:t>
      </w:r>
      <w:r w:rsidR="00A56FC4">
        <w:rPr>
          <w:rFonts w:ascii="Arial" w:hAnsi="Arial" w:cs="Arial"/>
          <w:bCs/>
          <w:spacing w:val="-6"/>
          <w:sz w:val="22"/>
          <w:szCs w:val="22"/>
        </w:rPr>
        <w:t>i</w:t>
      </w:r>
      <w:r w:rsidR="00076B1E" w:rsidRPr="008D7F7B">
        <w:rPr>
          <w:rFonts w:ascii="Arial" w:hAnsi="Arial" w:cs="Arial"/>
          <w:bCs/>
          <w:spacing w:val="-6"/>
          <w:sz w:val="22"/>
          <w:szCs w:val="22"/>
        </w:rPr>
        <w:t xml:space="preserve"> nebudou přiznána žádná práva na náhradu nákladů spojených s účastí v zadávacím</w:t>
      </w:r>
      <w:r w:rsidR="00076B1E" w:rsidRPr="00F33912">
        <w:rPr>
          <w:rFonts w:ascii="Arial" w:hAnsi="Arial" w:cs="Arial"/>
          <w:bCs/>
          <w:sz w:val="22"/>
          <w:szCs w:val="22"/>
        </w:rPr>
        <w:t xml:space="preserve"> řízení</w:t>
      </w:r>
      <w:r>
        <w:rPr>
          <w:rFonts w:ascii="Arial" w:hAnsi="Arial" w:cs="Arial"/>
          <w:bCs/>
          <w:sz w:val="22"/>
          <w:szCs w:val="22"/>
        </w:rPr>
        <w:t>.</w:t>
      </w:r>
      <w:r w:rsidR="00076B1E" w:rsidRPr="00F33912">
        <w:rPr>
          <w:rFonts w:ascii="Arial" w:hAnsi="Arial" w:cs="Arial"/>
          <w:bCs/>
          <w:sz w:val="22"/>
          <w:szCs w:val="22"/>
        </w:rPr>
        <w:t xml:space="preserve"> </w:t>
      </w:r>
    </w:p>
    <w:p w:rsidR="00722883" w:rsidRPr="00326363" w:rsidRDefault="00722883" w:rsidP="00722883">
      <w:pPr>
        <w:tabs>
          <w:tab w:val="num" w:pos="-1560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Pr="00326363">
        <w:rPr>
          <w:rFonts w:ascii="Arial" w:hAnsi="Arial" w:cs="Arial"/>
          <w:sz w:val="22"/>
          <w:szCs w:val="22"/>
        </w:rPr>
        <w:t xml:space="preserve"> </w:t>
      </w:r>
      <w:r w:rsidR="00550956">
        <w:rPr>
          <w:rFonts w:ascii="Arial" w:hAnsi="Arial" w:cs="Arial"/>
          <w:sz w:val="22"/>
          <w:szCs w:val="22"/>
        </w:rPr>
        <w:t>předloží</w:t>
      </w:r>
      <w:r w:rsidRPr="00326363">
        <w:rPr>
          <w:rFonts w:ascii="Arial" w:hAnsi="Arial" w:cs="Arial"/>
          <w:sz w:val="22"/>
          <w:szCs w:val="22"/>
        </w:rPr>
        <w:t xml:space="preserve"> dokument</w:t>
      </w:r>
      <w:r>
        <w:rPr>
          <w:rFonts w:ascii="Arial" w:hAnsi="Arial" w:cs="Arial"/>
          <w:sz w:val="22"/>
          <w:szCs w:val="22"/>
        </w:rPr>
        <w:t>y</w:t>
      </w:r>
      <w:r w:rsidRPr="00326363">
        <w:rPr>
          <w:rFonts w:ascii="Arial" w:hAnsi="Arial" w:cs="Arial"/>
          <w:sz w:val="22"/>
          <w:szCs w:val="22"/>
        </w:rPr>
        <w:t xml:space="preserve"> specifikované v následujících bodech tohoto článku zadávací dokumentace:</w:t>
      </w:r>
    </w:p>
    <w:p w:rsidR="00722883" w:rsidRPr="00722883" w:rsidRDefault="00722883" w:rsidP="00CC53A0">
      <w:pPr>
        <w:numPr>
          <w:ilvl w:val="0"/>
          <w:numId w:val="7"/>
        </w:numPr>
        <w:tabs>
          <w:tab w:val="num" w:pos="426"/>
        </w:tabs>
        <w:spacing w:line="288" w:lineRule="auto"/>
        <w:ind w:left="426" w:hanging="28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722883">
        <w:rPr>
          <w:rFonts w:ascii="Arial" w:hAnsi="Arial" w:cs="Arial"/>
          <w:b/>
          <w:bCs/>
          <w:iCs/>
          <w:sz w:val="22"/>
          <w:szCs w:val="22"/>
        </w:rPr>
        <w:t xml:space="preserve">krycí list nabídky </w:t>
      </w:r>
      <w:r w:rsidRPr="00722883">
        <w:rPr>
          <w:rFonts w:ascii="Arial" w:hAnsi="Arial" w:cs="Arial"/>
          <w:bCs/>
          <w:iCs/>
          <w:sz w:val="22"/>
          <w:szCs w:val="22"/>
        </w:rPr>
        <w:t>(pro sestavení krycího listu dodavatel závazně použije přílohu zadávací dokumentace – krycí list nabídky. Na krycím listu budou uvedeny následující údaje: název veřejné zakázky, základní identifikační údaje zadavatele a dodavatele včetně osob zmocněných k dalším jednáním)</w:t>
      </w:r>
      <w:r w:rsidRPr="00722883">
        <w:rPr>
          <w:rFonts w:ascii="Arial" w:hAnsi="Arial" w:cs="Arial"/>
          <w:b/>
          <w:bCs/>
          <w:iCs/>
          <w:sz w:val="22"/>
          <w:szCs w:val="22"/>
        </w:rPr>
        <w:t xml:space="preserve"> </w:t>
      </w:r>
    </w:p>
    <w:p w:rsidR="00722883" w:rsidRPr="00326363" w:rsidRDefault="00722883" w:rsidP="00722883">
      <w:pPr>
        <w:numPr>
          <w:ilvl w:val="0"/>
          <w:numId w:val="6"/>
        </w:numPr>
        <w:tabs>
          <w:tab w:val="clear" w:pos="1287"/>
          <w:tab w:val="num" w:pos="426"/>
        </w:tabs>
        <w:spacing w:line="288" w:lineRule="auto"/>
        <w:ind w:hanging="113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d</w:t>
      </w:r>
      <w:r w:rsidRPr="00326363">
        <w:rPr>
          <w:rFonts w:ascii="Arial" w:hAnsi="Arial" w:cs="Arial"/>
          <w:b/>
          <w:bCs/>
          <w:iCs/>
          <w:sz w:val="22"/>
          <w:szCs w:val="22"/>
        </w:rPr>
        <w:t xml:space="preserve">oklady, jimiž </w:t>
      </w:r>
      <w:r>
        <w:rPr>
          <w:rFonts w:ascii="Arial" w:hAnsi="Arial" w:cs="Arial"/>
          <w:b/>
          <w:bCs/>
          <w:iCs/>
          <w:sz w:val="22"/>
          <w:szCs w:val="22"/>
        </w:rPr>
        <w:t>dodavatel</w:t>
      </w:r>
      <w:r w:rsidRPr="00326363">
        <w:rPr>
          <w:rFonts w:ascii="Arial" w:hAnsi="Arial" w:cs="Arial"/>
          <w:b/>
          <w:bCs/>
          <w:iCs/>
          <w:sz w:val="22"/>
          <w:szCs w:val="22"/>
        </w:rPr>
        <w:t xml:space="preserve"> prokáže splnění kvalifikace</w:t>
      </w:r>
    </w:p>
    <w:p w:rsidR="00722883" w:rsidRPr="00D77E10" w:rsidRDefault="00722883" w:rsidP="00722883">
      <w:pPr>
        <w:numPr>
          <w:ilvl w:val="0"/>
          <w:numId w:val="6"/>
        </w:numPr>
        <w:tabs>
          <w:tab w:val="clear" w:pos="1287"/>
          <w:tab w:val="num" w:pos="426"/>
        </w:tabs>
        <w:spacing w:line="288" w:lineRule="auto"/>
        <w:ind w:hanging="113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77E10">
        <w:rPr>
          <w:rFonts w:ascii="Arial" w:hAnsi="Arial" w:cs="Arial"/>
          <w:b/>
          <w:bCs/>
          <w:iCs/>
          <w:sz w:val="22"/>
          <w:szCs w:val="22"/>
        </w:rPr>
        <w:t>návrh</w:t>
      </w:r>
      <w:r w:rsidR="00D77E10" w:rsidRPr="00D77E10">
        <w:rPr>
          <w:rFonts w:ascii="Arial" w:hAnsi="Arial" w:cs="Arial"/>
          <w:b/>
          <w:bCs/>
          <w:iCs/>
          <w:sz w:val="22"/>
          <w:szCs w:val="22"/>
        </w:rPr>
        <w:t>y</w:t>
      </w:r>
      <w:r w:rsidR="00423BA6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BB5FDD" w:rsidRPr="00D77E10">
        <w:rPr>
          <w:rFonts w:ascii="Arial" w:hAnsi="Arial" w:cs="Arial"/>
          <w:b/>
          <w:bCs/>
          <w:iCs/>
          <w:sz w:val="22"/>
          <w:szCs w:val="22"/>
        </w:rPr>
        <w:t>s</w:t>
      </w:r>
      <w:r w:rsidRPr="00D77E10">
        <w:rPr>
          <w:rFonts w:ascii="Arial" w:hAnsi="Arial" w:cs="Arial"/>
          <w:b/>
          <w:bCs/>
          <w:iCs/>
          <w:sz w:val="22"/>
          <w:szCs w:val="22"/>
        </w:rPr>
        <w:t>mluv</w:t>
      </w:r>
      <w:r w:rsidR="00C42852">
        <w:rPr>
          <w:rFonts w:ascii="Arial" w:hAnsi="Arial" w:cs="Arial"/>
          <w:b/>
          <w:bCs/>
          <w:iCs/>
          <w:sz w:val="22"/>
          <w:szCs w:val="22"/>
        </w:rPr>
        <w:t xml:space="preserve"> o dílo</w:t>
      </w:r>
    </w:p>
    <w:p w:rsidR="004E73D8" w:rsidRDefault="007666B2" w:rsidP="00232DC8">
      <w:pPr>
        <w:numPr>
          <w:ilvl w:val="0"/>
          <w:numId w:val="6"/>
        </w:numPr>
        <w:tabs>
          <w:tab w:val="clear" w:pos="1287"/>
          <w:tab w:val="num" w:pos="426"/>
        </w:tabs>
        <w:spacing w:line="288" w:lineRule="auto"/>
        <w:ind w:hanging="113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seznam poddodavatelů</w:t>
      </w:r>
    </w:p>
    <w:p w:rsidR="00722883" w:rsidRPr="004E73D8" w:rsidRDefault="004E73D8" w:rsidP="00232DC8">
      <w:pPr>
        <w:numPr>
          <w:ilvl w:val="0"/>
          <w:numId w:val="6"/>
        </w:numPr>
        <w:tabs>
          <w:tab w:val="clear" w:pos="1287"/>
          <w:tab w:val="num" w:pos="426"/>
        </w:tabs>
        <w:spacing w:line="288" w:lineRule="auto"/>
        <w:ind w:hanging="113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o</w:t>
      </w:r>
      <w:r w:rsidR="00722883" w:rsidRPr="004E73D8">
        <w:rPr>
          <w:rFonts w:ascii="Arial" w:hAnsi="Arial" w:cs="Arial"/>
          <w:b/>
          <w:bCs/>
          <w:iCs/>
          <w:sz w:val="22"/>
          <w:szCs w:val="22"/>
        </w:rPr>
        <w:t>statní požadavky zadavatele</w:t>
      </w:r>
    </w:p>
    <w:p w:rsidR="00CB1A8B" w:rsidRDefault="00CB1A8B" w:rsidP="00CB1A8B">
      <w:pPr>
        <w:spacing w:line="288" w:lineRule="auto"/>
        <w:ind w:left="1287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7B0FA8" w:rsidRPr="00F33912" w:rsidRDefault="00D564D0" w:rsidP="00722883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7B0FA8" w:rsidRPr="00F33912">
        <w:rPr>
          <w:rFonts w:ascii="Arial" w:hAnsi="Arial" w:cs="Arial"/>
          <w:sz w:val="22"/>
          <w:szCs w:val="22"/>
        </w:rPr>
        <w:t>nformace</w:t>
      </w:r>
      <w:r w:rsidR="000F1844">
        <w:rPr>
          <w:rFonts w:ascii="Arial" w:hAnsi="Arial" w:cs="Arial"/>
          <w:sz w:val="22"/>
          <w:szCs w:val="22"/>
        </w:rPr>
        <w:t xml:space="preserve"> o možnosti vyžádat si </w:t>
      </w:r>
      <w:r w:rsidR="004702D4">
        <w:rPr>
          <w:rFonts w:ascii="Arial" w:hAnsi="Arial" w:cs="Arial"/>
          <w:sz w:val="22"/>
          <w:szCs w:val="22"/>
        </w:rPr>
        <w:t xml:space="preserve">zadávací </w:t>
      </w:r>
      <w:r w:rsidR="007B0FA8" w:rsidRPr="00F33912">
        <w:rPr>
          <w:rFonts w:ascii="Arial" w:hAnsi="Arial" w:cs="Arial"/>
          <w:sz w:val="22"/>
          <w:szCs w:val="22"/>
        </w:rPr>
        <w:t>dokumentaci</w:t>
      </w:r>
      <w:r w:rsidR="00721443" w:rsidRPr="00F33912">
        <w:rPr>
          <w:rFonts w:ascii="Arial" w:hAnsi="Arial" w:cs="Arial"/>
          <w:sz w:val="22"/>
          <w:szCs w:val="22"/>
        </w:rPr>
        <w:t xml:space="preserve"> a</w:t>
      </w:r>
      <w:r w:rsidR="000F1844">
        <w:rPr>
          <w:rFonts w:ascii="Arial" w:hAnsi="Arial" w:cs="Arial"/>
          <w:sz w:val="22"/>
          <w:szCs w:val="22"/>
        </w:rPr>
        <w:t xml:space="preserve"> </w:t>
      </w:r>
      <w:r w:rsidR="006A0C1F">
        <w:rPr>
          <w:rFonts w:ascii="Arial" w:hAnsi="Arial" w:cs="Arial"/>
          <w:sz w:val="22"/>
          <w:szCs w:val="22"/>
        </w:rPr>
        <w:t>vysvětlení</w:t>
      </w:r>
      <w:r w:rsidR="000F1844">
        <w:rPr>
          <w:rFonts w:ascii="Arial" w:hAnsi="Arial" w:cs="Arial"/>
          <w:sz w:val="22"/>
          <w:szCs w:val="22"/>
        </w:rPr>
        <w:t xml:space="preserve"> </w:t>
      </w:r>
      <w:r w:rsidR="00722883">
        <w:rPr>
          <w:rFonts w:ascii="Arial" w:hAnsi="Arial" w:cs="Arial"/>
          <w:sz w:val="22"/>
          <w:szCs w:val="22"/>
        </w:rPr>
        <w:t>zadávací dokumentac</w:t>
      </w:r>
      <w:r w:rsidR="006A0C1F">
        <w:rPr>
          <w:rFonts w:ascii="Arial" w:hAnsi="Arial" w:cs="Arial"/>
          <w:sz w:val="22"/>
          <w:szCs w:val="22"/>
        </w:rPr>
        <w:t>e</w:t>
      </w:r>
    </w:p>
    <w:p w:rsidR="00722883" w:rsidRPr="00722883" w:rsidRDefault="00722883" w:rsidP="0072288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22883">
        <w:rPr>
          <w:rFonts w:ascii="Arial" w:hAnsi="Arial" w:cs="Arial"/>
          <w:sz w:val="22"/>
          <w:szCs w:val="22"/>
        </w:rPr>
        <w:t xml:space="preserve">Dodavateli je umožněn neomezený a přímý dálkový přístup k zadávací dokumentaci v plném rozsahu již ode dne zahájení řízení, a to na profilu zadavatele Kraje Vysočina: </w:t>
      </w:r>
      <w:hyperlink r:id="rId9" w:history="1">
        <w:r w:rsidRPr="00722883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</w:p>
    <w:p w:rsidR="001076B9" w:rsidRPr="00F33912" w:rsidRDefault="00531E07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</w:t>
      </w:r>
      <w:r w:rsidR="00722883">
        <w:rPr>
          <w:rFonts w:ascii="Arial" w:hAnsi="Arial" w:cs="Arial"/>
          <w:sz w:val="22"/>
          <w:szCs w:val="22"/>
        </w:rPr>
        <w:t xml:space="preserve">zadávací </w:t>
      </w:r>
      <w:r w:rsidR="001076B9" w:rsidRPr="00F33912">
        <w:rPr>
          <w:rFonts w:ascii="Arial" w:hAnsi="Arial" w:cs="Arial"/>
          <w:sz w:val="22"/>
          <w:szCs w:val="22"/>
        </w:rPr>
        <w:t>dokumentaci není zadavatelem požadována.</w:t>
      </w:r>
      <w:r w:rsidR="008F33FB" w:rsidRPr="00F33912">
        <w:rPr>
          <w:rFonts w:ascii="Arial" w:hAnsi="Arial" w:cs="Arial"/>
          <w:sz w:val="22"/>
          <w:szCs w:val="22"/>
        </w:rPr>
        <w:t xml:space="preserve"> </w:t>
      </w:r>
    </w:p>
    <w:p w:rsidR="00722883" w:rsidRPr="00F33912" w:rsidRDefault="00722883" w:rsidP="00722883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Zadávací d</w:t>
      </w:r>
      <w:r w:rsidRPr="00F33912">
        <w:rPr>
          <w:rFonts w:ascii="Arial" w:hAnsi="Arial" w:cs="Arial"/>
          <w:sz w:val="22"/>
          <w:szCs w:val="22"/>
        </w:rPr>
        <w:t>okumentaci</w:t>
      </w:r>
      <w:r>
        <w:rPr>
          <w:rFonts w:ascii="Arial" w:hAnsi="Arial" w:cs="Arial"/>
          <w:sz w:val="22"/>
          <w:szCs w:val="22"/>
        </w:rPr>
        <w:t xml:space="preserve"> </w:t>
      </w:r>
      <w:r w:rsidRPr="00F33912">
        <w:rPr>
          <w:rFonts w:ascii="Arial" w:hAnsi="Arial" w:cs="Arial"/>
          <w:sz w:val="22"/>
          <w:szCs w:val="22"/>
        </w:rPr>
        <w:t xml:space="preserve">tvoří </w:t>
      </w:r>
      <w:r>
        <w:rPr>
          <w:rFonts w:ascii="Arial" w:hAnsi="Arial" w:cs="Arial"/>
          <w:sz w:val="22"/>
          <w:szCs w:val="22"/>
        </w:rPr>
        <w:t>Výzva k podání nabídk</w:t>
      </w:r>
      <w:r w:rsidR="003F6169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a základní údaje zadávací d</w:t>
      </w:r>
      <w:r w:rsidRPr="00A02A76">
        <w:rPr>
          <w:rFonts w:ascii="Arial" w:hAnsi="Arial" w:cs="Arial"/>
          <w:sz w:val="22"/>
          <w:szCs w:val="22"/>
        </w:rPr>
        <w:t xml:space="preserve">okumentace veřejné zakázky na služby a </w:t>
      </w:r>
      <w:r w:rsidRPr="004E2B40">
        <w:rPr>
          <w:rFonts w:ascii="Arial" w:hAnsi="Arial" w:cs="Arial"/>
          <w:sz w:val="22"/>
          <w:szCs w:val="22"/>
        </w:rPr>
        <w:t>přílohy:</w:t>
      </w:r>
      <w:r w:rsidRPr="00F3391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722883" w:rsidRPr="00F33912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krycí list nabídky</w:t>
      </w:r>
    </w:p>
    <w:p w:rsidR="004E2B40" w:rsidRPr="004E2B40" w:rsidRDefault="00722883" w:rsidP="009E7899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4E2B40">
        <w:rPr>
          <w:rFonts w:cs="Arial"/>
          <w:szCs w:val="22"/>
        </w:rPr>
        <w:t>čestné</w:t>
      </w:r>
      <w:r w:rsidRPr="00F33912">
        <w:t xml:space="preserve"> prohlášení </w:t>
      </w:r>
    </w:p>
    <w:p w:rsidR="00722883" w:rsidRPr="004E2B40" w:rsidRDefault="00722883" w:rsidP="009E7899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4E2B40">
        <w:rPr>
          <w:rFonts w:cs="Arial"/>
          <w:szCs w:val="22"/>
        </w:rPr>
        <w:t>seznam</w:t>
      </w:r>
      <w:r w:rsidRPr="00F33912">
        <w:t xml:space="preserve"> významných služeb </w:t>
      </w:r>
    </w:p>
    <w:p w:rsidR="00722883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návrh</w:t>
      </w:r>
      <w:r w:rsidR="00C42852">
        <w:rPr>
          <w:rFonts w:cs="Arial"/>
          <w:szCs w:val="22"/>
        </w:rPr>
        <w:t>y</w:t>
      </w:r>
      <w:r w:rsidRPr="00F33912">
        <w:rPr>
          <w:rFonts w:cs="Arial"/>
          <w:szCs w:val="22"/>
        </w:rPr>
        <w:t xml:space="preserve"> smluv</w:t>
      </w:r>
      <w:r w:rsidR="00C42852">
        <w:rPr>
          <w:rFonts w:cs="Arial"/>
          <w:szCs w:val="22"/>
        </w:rPr>
        <w:t xml:space="preserve"> o dílo</w:t>
      </w:r>
    </w:p>
    <w:p w:rsidR="00E0393D" w:rsidRDefault="00E0393D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seznam poddodavatelů</w:t>
      </w:r>
    </w:p>
    <w:p w:rsidR="00D77E10" w:rsidRPr="00D77E10" w:rsidRDefault="00D77E10" w:rsidP="002C2786">
      <w:pPr>
        <w:pStyle w:val="Bntext2"/>
        <w:numPr>
          <w:ilvl w:val="0"/>
          <w:numId w:val="8"/>
        </w:numPr>
        <w:rPr>
          <w:rFonts w:cs="Arial"/>
          <w:color w:val="FF0000"/>
          <w:szCs w:val="22"/>
        </w:rPr>
      </w:pPr>
      <w:r w:rsidRPr="00AE6331">
        <w:rPr>
          <w:rFonts w:cs="Arial"/>
          <w:szCs w:val="22"/>
        </w:rPr>
        <w:t xml:space="preserve">pro část 1) </w:t>
      </w:r>
      <w:r w:rsidR="00AE6331" w:rsidRPr="00AE6331">
        <w:rPr>
          <w:rFonts w:cs="Arial"/>
          <w:szCs w:val="22"/>
        </w:rPr>
        <w:t>studie</w:t>
      </w:r>
    </w:p>
    <w:p w:rsidR="00D77E10" w:rsidRPr="00F33912" w:rsidRDefault="00D77E10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pro část 2) projektová dokumentace ve stupni pro územní rozhodnutí</w:t>
      </w:r>
    </w:p>
    <w:p w:rsidR="00BB394A" w:rsidRDefault="00BB394A" w:rsidP="00722883">
      <w:pPr>
        <w:pStyle w:val="Bntext2"/>
        <w:tabs>
          <w:tab w:val="clear" w:pos="-1560"/>
        </w:tabs>
        <w:spacing w:before="120" w:line="288" w:lineRule="auto"/>
        <w:ind w:left="0"/>
      </w:pPr>
    </w:p>
    <w:p w:rsidR="00722883" w:rsidRDefault="00722883" w:rsidP="00722883">
      <w:pPr>
        <w:pStyle w:val="Bntext2"/>
        <w:tabs>
          <w:tab w:val="clear" w:pos="-1560"/>
        </w:tabs>
        <w:spacing w:before="120" w:line="288" w:lineRule="auto"/>
        <w:ind w:left="0"/>
      </w:pPr>
      <w:r>
        <w:lastRenderedPageBreak/>
        <w:t>Dodavatel</w:t>
      </w:r>
      <w:r w:rsidRPr="00F33912">
        <w:t xml:space="preserve"> je oprávněn požadovat po z</w:t>
      </w:r>
      <w:r>
        <w:t xml:space="preserve">adavateli </w:t>
      </w:r>
      <w:r w:rsidR="006A0C1F">
        <w:t>vysvětlení</w:t>
      </w:r>
      <w:r>
        <w:t xml:space="preserve"> zadávací </w:t>
      </w:r>
      <w:r w:rsidRPr="00F33912">
        <w:t>dokumentac</w:t>
      </w:r>
      <w:r w:rsidR="006A0C1F">
        <w:t>e</w:t>
      </w:r>
      <w:r w:rsidRPr="00373B19">
        <w:rPr>
          <w:spacing w:val="-4"/>
        </w:rPr>
        <w:t xml:space="preserve">. Písemná žádost musí být zadavateli doručena nejpozději </w:t>
      </w:r>
      <w:r>
        <w:rPr>
          <w:spacing w:val="-4"/>
        </w:rPr>
        <w:t>4 pracovní dny</w:t>
      </w:r>
      <w:r w:rsidRPr="00373B19">
        <w:rPr>
          <w:spacing w:val="-4"/>
        </w:rPr>
        <w:t xml:space="preserve"> před uplynutím</w:t>
      </w:r>
      <w:r w:rsidRPr="00F33912">
        <w:t xml:space="preserve"> lhůty pro podání nabídek. </w:t>
      </w:r>
    </w:p>
    <w:p w:rsidR="002D2149" w:rsidRPr="00F33912" w:rsidRDefault="002D2149" w:rsidP="00B87F60">
      <w:pPr>
        <w:pStyle w:val="bntext"/>
        <w:spacing w:line="288" w:lineRule="auto"/>
        <w:rPr>
          <w:i/>
          <w:szCs w:val="22"/>
        </w:rPr>
      </w:pPr>
    </w:p>
    <w:p w:rsidR="00722883" w:rsidRPr="00F33912" w:rsidRDefault="00722883" w:rsidP="00722883">
      <w:pPr>
        <w:pStyle w:val="Bntext2"/>
        <w:spacing w:before="120" w:line="288" w:lineRule="auto"/>
        <w:ind w:left="0"/>
      </w:pPr>
      <w:r w:rsidRPr="00F33912">
        <w:t>Adresa pro doručení:</w:t>
      </w:r>
    </w:p>
    <w:p w:rsidR="00722883" w:rsidRPr="00326363" w:rsidRDefault="00722883" w:rsidP="00722883">
      <w:pPr>
        <w:pStyle w:val="bntext"/>
        <w:spacing w:line="288" w:lineRule="auto"/>
        <w:rPr>
          <w:szCs w:val="22"/>
        </w:rPr>
      </w:pPr>
      <w:r w:rsidRPr="00326363">
        <w:rPr>
          <w:szCs w:val="22"/>
        </w:rPr>
        <w:t>Krajský úřad Kraje Vysočina, Odbor dopravy a silničního hospodářství, Žižkova 1882/57, 587 33 Jihlava</w:t>
      </w:r>
      <w:r w:rsidR="009B1F5E">
        <w:rPr>
          <w:szCs w:val="22"/>
        </w:rPr>
        <w:t>.</w:t>
      </w:r>
    </w:p>
    <w:p w:rsidR="00722883" w:rsidRPr="00326363" w:rsidRDefault="00722883" w:rsidP="00722883">
      <w:pPr>
        <w:pStyle w:val="bntext"/>
        <w:spacing w:line="288" w:lineRule="auto"/>
        <w:rPr>
          <w:szCs w:val="22"/>
        </w:rPr>
      </w:pPr>
      <w:r w:rsidRPr="00326363">
        <w:rPr>
          <w:szCs w:val="22"/>
        </w:rPr>
        <w:t xml:space="preserve">Kontaktní osoba: Bc. Lenka Procházková, kancelář č. C 2.28, tel. 564 602 378, e-mail: prochazkova.l@kr-vysocina.cz. </w:t>
      </w:r>
    </w:p>
    <w:p w:rsidR="00722883" w:rsidRDefault="00722883" w:rsidP="0072288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1A4C0C">
        <w:rPr>
          <w:rFonts w:ascii="Arial" w:hAnsi="Arial" w:cs="Arial"/>
          <w:spacing w:val="6"/>
          <w:sz w:val="22"/>
          <w:szCs w:val="22"/>
        </w:rPr>
        <w:t xml:space="preserve">Zadavatel může poskytnout </w:t>
      </w:r>
      <w:r w:rsidR="006A0C1F">
        <w:rPr>
          <w:rFonts w:ascii="Arial" w:hAnsi="Arial" w:cs="Arial"/>
          <w:spacing w:val="6"/>
          <w:sz w:val="22"/>
          <w:szCs w:val="22"/>
        </w:rPr>
        <w:t>informace</w:t>
      </w:r>
      <w:r w:rsidRPr="001A4C0C">
        <w:rPr>
          <w:rFonts w:ascii="Arial" w:hAnsi="Arial" w:cs="Arial"/>
          <w:spacing w:val="6"/>
          <w:sz w:val="22"/>
          <w:szCs w:val="22"/>
        </w:rPr>
        <w:t xml:space="preserve"> k zadávací </w:t>
      </w:r>
      <w:r w:rsidR="00883E8E">
        <w:rPr>
          <w:rFonts w:ascii="Arial" w:hAnsi="Arial" w:cs="Arial"/>
          <w:spacing w:val="6"/>
          <w:sz w:val="22"/>
          <w:szCs w:val="22"/>
        </w:rPr>
        <w:t xml:space="preserve">dokumentaci </w:t>
      </w:r>
      <w:r w:rsidRPr="001A4C0C">
        <w:rPr>
          <w:rFonts w:ascii="Arial" w:hAnsi="Arial" w:cs="Arial"/>
          <w:spacing w:val="6"/>
          <w:sz w:val="22"/>
          <w:szCs w:val="22"/>
        </w:rPr>
        <w:t>i</w:t>
      </w:r>
      <w:r w:rsidRPr="001A4C0C">
        <w:rPr>
          <w:rFonts w:ascii="Arial" w:hAnsi="Arial" w:cs="Arial"/>
          <w:spacing w:val="4"/>
          <w:sz w:val="22"/>
          <w:szCs w:val="22"/>
        </w:rPr>
        <w:t xml:space="preserve">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:rsidR="00A23510" w:rsidRPr="00A23510" w:rsidRDefault="00A23510" w:rsidP="00722883">
      <w:pPr>
        <w:spacing w:before="120" w:line="288" w:lineRule="auto"/>
        <w:jc w:val="both"/>
        <w:rPr>
          <w:rFonts w:ascii="Arial" w:hAnsi="Arial" w:cs="Arial"/>
          <w:sz w:val="4"/>
          <w:szCs w:val="4"/>
        </w:rPr>
      </w:pPr>
    </w:p>
    <w:p w:rsidR="00954F1D" w:rsidRPr="00CB1A8B" w:rsidRDefault="00954F1D" w:rsidP="00954F1D">
      <w:pPr>
        <w:spacing w:line="288" w:lineRule="auto"/>
        <w:jc w:val="both"/>
        <w:rPr>
          <w:rFonts w:ascii="Arial" w:hAnsi="Arial" w:cs="Arial"/>
          <w:sz w:val="4"/>
          <w:szCs w:val="4"/>
        </w:rPr>
      </w:pPr>
    </w:p>
    <w:p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Datum, hodina a místo </w:t>
      </w:r>
      <w:r w:rsidR="00FD4EB6" w:rsidRPr="00F33912">
        <w:rPr>
          <w:rFonts w:ascii="Arial" w:hAnsi="Arial" w:cs="Arial"/>
          <w:sz w:val="22"/>
          <w:szCs w:val="22"/>
        </w:rPr>
        <w:t>pro podání</w:t>
      </w:r>
      <w:r w:rsidRPr="00F33912">
        <w:rPr>
          <w:rFonts w:ascii="Arial" w:hAnsi="Arial" w:cs="Arial"/>
          <w:sz w:val="22"/>
          <w:szCs w:val="22"/>
        </w:rPr>
        <w:t xml:space="preserve"> nabídek</w:t>
      </w:r>
    </w:p>
    <w:p w:rsidR="007B0FA8" w:rsidRPr="00715BAB" w:rsidRDefault="007B0FA8" w:rsidP="00C62C2E">
      <w:pPr>
        <w:pStyle w:val="bntext"/>
        <w:spacing w:before="120" w:line="288" w:lineRule="auto"/>
        <w:rPr>
          <w:b/>
          <w:bCs/>
          <w:szCs w:val="22"/>
        </w:rPr>
      </w:pPr>
      <w:r w:rsidRPr="00F33912">
        <w:rPr>
          <w:szCs w:val="22"/>
        </w:rPr>
        <w:t xml:space="preserve">Lhůta pro </w:t>
      </w:r>
      <w:r w:rsidR="004168F7" w:rsidRPr="00710C5C">
        <w:rPr>
          <w:szCs w:val="22"/>
        </w:rPr>
        <w:t>podání</w:t>
      </w:r>
      <w:r w:rsidRPr="00710C5C">
        <w:rPr>
          <w:szCs w:val="22"/>
        </w:rPr>
        <w:t xml:space="preserve"> </w:t>
      </w:r>
      <w:r w:rsidRPr="00715BAB">
        <w:rPr>
          <w:szCs w:val="22"/>
        </w:rPr>
        <w:t xml:space="preserve">nabídky </w:t>
      </w:r>
      <w:r w:rsidR="00117CCE" w:rsidRPr="00715BAB">
        <w:rPr>
          <w:szCs w:val="22"/>
        </w:rPr>
        <w:t>je stanovena</w:t>
      </w:r>
      <w:r w:rsidRPr="00715BAB">
        <w:rPr>
          <w:szCs w:val="22"/>
        </w:rPr>
        <w:t xml:space="preserve"> </w:t>
      </w:r>
      <w:r w:rsidR="00A400F6" w:rsidRPr="00715BAB">
        <w:rPr>
          <w:b/>
          <w:bCs/>
          <w:szCs w:val="22"/>
        </w:rPr>
        <w:t>do</w:t>
      </w:r>
      <w:r w:rsidR="00A400F6" w:rsidRPr="00715BAB">
        <w:rPr>
          <w:b/>
          <w:szCs w:val="22"/>
        </w:rPr>
        <w:t xml:space="preserve"> </w:t>
      </w:r>
      <w:r w:rsidR="00105DC1" w:rsidRPr="00C42852">
        <w:rPr>
          <w:b/>
          <w:szCs w:val="22"/>
        </w:rPr>
        <w:t>8. 3. 2021</w:t>
      </w:r>
      <w:r w:rsidR="00A400F6" w:rsidRPr="00C42852">
        <w:rPr>
          <w:b/>
          <w:szCs w:val="22"/>
        </w:rPr>
        <w:t xml:space="preserve"> </w:t>
      </w:r>
      <w:r w:rsidR="00A400F6" w:rsidRPr="00105DC1">
        <w:rPr>
          <w:b/>
          <w:bCs/>
          <w:szCs w:val="22"/>
        </w:rPr>
        <w:t xml:space="preserve">do </w:t>
      </w:r>
      <w:r w:rsidR="00A400F6" w:rsidRPr="00105DC1">
        <w:rPr>
          <w:b/>
          <w:szCs w:val="22"/>
        </w:rPr>
        <w:t>1</w:t>
      </w:r>
      <w:r w:rsidR="00343199" w:rsidRPr="00105DC1">
        <w:rPr>
          <w:b/>
          <w:szCs w:val="22"/>
        </w:rPr>
        <w:t>2</w:t>
      </w:r>
      <w:r w:rsidR="00A400F6" w:rsidRPr="00105DC1">
        <w:rPr>
          <w:b/>
          <w:szCs w:val="22"/>
        </w:rPr>
        <w:t>:00</w:t>
      </w:r>
      <w:r w:rsidR="00A400F6" w:rsidRPr="00105DC1">
        <w:rPr>
          <w:b/>
          <w:bCs/>
          <w:szCs w:val="22"/>
        </w:rPr>
        <w:t xml:space="preserve"> hod.</w:t>
      </w:r>
    </w:p>
    <w:p w:rsidR="00B26303" w:rsidRDefault="00B26303" w:rsidP="00B26303">
      <w:pPr>
        <w:pStyle w:val="bntext"/>
        <w:spacing w:before="120" w:line="288" w:lineRule="auto"/>
        <w:rPr>
          <w:szCs w:val="22"/>
        </w:rPr>
      </w:pPr>
      <w:r w:rsidRPr="00343199">
        <w:rPr>
          <w:szCs w:val="22"/>
        </w:rPr>
        <w:t>Nabídk</w:t>
      </w:r>
      <w:r w:rsidR="00A56FC4">
        <w:rPr>
          <w:szCs w:val="22"/>
        </w:rPr>
        <w:t>u</w:t>
      </w:r>
      <w:r w:rsidRPr="00343199">
        <w:rPr>
          <w:szCs w:val="22"/>
        </w:rPr>
        <w:t xml:space="preserve"> je možné doručit poštou nebo osobně každý pracovní den na podateln</w:t>
      </w:r>
      <w:r w:rsidR="00954F1D" w:rsidRPr="00343199">
        <w:rPr>
          <w:szCs w:val="22"/>
        </w:rPr>
        <w:t>u</w:t>
      </w:r>
      <w:r w:rsidRPr="00343199">
        <w:rPr>
          <w:szCs w:val="22"/>
        </w:rPr>
        <w:t xml:space="preserve"> zadavatele na adrese: Krajský úřad Kraje Vysočina, Žižkova </w:t>
      </w:r>
      <w:r w:rsidR="001A4C0C" w:rsidRPr="00343199">
        <w:rPr>
          <w:szCs w:val="22"/>
        </w:rPr>
        <w:t>1882/</w:t>
      </w:r>
      <w:r w:rsidR="00954F1D" w:rsidRPr="00343199">
        <w:rPr>
          <w:szCs w:val="22"/>
        </w:rPr>
        <w:t xml:space="preserve">57, 587 33 Jihlava, </w:t>
      </w:r>
      <w:r w:rsidRPr="00343199">
        <w:rPr>
          <w:szCs w:val="22"/>
        </w:rPr>
        <w:t xml:space="preserve">v době od 8.00 hod. do 13.00 hod., v pondělí a ve středu </w:t>
      </w:r>
      <w:r w:rsidR="00954F1D" w:rsidRPr="00343199">
        <w:rPr>
          <w:szCs w:val="22"/>
        </w:rPr>
        <w:t>od 8.00 hod. do 17.00 hod.</w:t>
      </w:r>
      <w:r w:rsidRPr="00343199">
        <w:rPr>
          <w:szCs w:val="22"/>
        </w:rPr>
        <w:t xml:space="preserve">  </w:t>
      </w:r>
    </w:p>
    <w:p w:rsidR="00A126F9" w:rsidRPr="00A126F9" w:rsidRDefault="00A126F9" w:rsidP="00B26303">
      <w:pPr>
        <w:pStyle w:val="bntext"/>
        <w:spacing w:before="120" w:line="288" w:lineRule="auto"/>
        <w:rPr>
          <w:b/>
          <w:szCs w:val="22"/>
        </w:rPr>
      </w:pPr>
      <w:r w:rsidRPr="00A126F9">
        <w:rPr>
          <w:b/>
          <w:szCs w:val="22"/>
        </w:rPr>
        <w:t>Zadavatel doporučuje ověřit si aktuální úřední hodiny podatelny.</w:t>
      </w:r>
    </w:p>
    <w:p w:rsidR="00281FAD" w:rsidRDefault="00281FAD" w:rsidP="00B26303">
      <w:pPr>
        <w:pStyle w:val="bntext"/>
        <w:spacing w:before="120" w:line="288" w:lineRule="auto"/>
        <w:rPr>
          <w:i/>
          <w:sz w:val="4"/>
          <w:szCs w:val="4"/>
        </w:rPr>
      </w:pPr>
    </w:p>
    <w:p w:rsidR="00114947" w:rsidRDefault="00114947" w:rsidP="00B26303">
      <w:pPr>
        <w:pStyle w:val="bntext"/>
        <w:spacing w:before="120" w:line="288" w:lineRule="auto"/>
        <w:rPr>
          <w:i/>
          <w:sz w:val="4"/>
          <w:szCs w:val="4"/>
        </w:rPr>
      </w:pPr>
    </w:p>
    <w:p w:rsidR="0086773C" w:rsidRPr="00F33912" w:rsidRDefault="0086773C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Způsob hodnocení nabídek podle hodnot</w:t>
      </w:r>
      <w:r w:rsidR="00BB5FDD">
        <w:rPr>
          <w:rFonts w:ascii="Arial" w:hAnsi="Arial" w:cs="Arial"/>
          <w:sz w:val="22"/>
          <w:szCs w:val="22"/>
        </w:rPr>
        <w:t>i</w:t>
      </w:r>
      <w:r w:rsidRPr="00F33912">
        <w:rPr>
          <w:rFonts w:ascii="Arial" w:hAnsi="Arial" w:cs="Arial"/>
          <w:sz w:val="22"/>
          <w:szCs w:val="22"/>
        </w:rPr>
        <w:t>cích kritérií</w:t>
      </w:r>
    </w:p>
    <w:p w:rsidR="0086773C" w:rsidRDefault="0086773C" w:rsidP="0086773C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Hodnocení nabídek jednotlivých částí veřejné zakázky provede</w:t>
      </w:r>
      <w:r w:rsidR="00281FAD">
        <w:rPr>
          <w:szCs w:val="22"/>
        </w:rPr>
        <w:t xml:space="preserve"> </w:t>
      </w:r>
      <w:r w:rsidRPr="00F33912">
        <w:rPr>
          <w:szCs w:val="22"/>
        </w:rPr>
        <w:t>zadavatel podle jediného kritéria – nejnižší nabídkové ceny</w:t>
      </w:r>
      <w:r w:rsidR="008644BB">
        <w:rPr>
          <w:szCs w:val="22"/>
        </w:rPr>
        <w:t xml:space="preserve"> bez DPH</w:t>
      </w:r>
      <w:r w:rsidRPr="00F33912">
        <w:rPr>
          <w:szCs w:val="22"/>
        </w:rPr>
        <w:t>.</w:t>
      </w:r>
      <w:r w:rsidR="008F33FB" w:rsidRPr="00F33912">
        <w:rPr>
          <w:szCs w:val="22"/>
        </w:rPr>
        <w:t xml:space="preserve"> </w:t>
      </w:r>
      <w:r w:rsidRPr="00F33912">
        <w:rPr>
          <w:szCs w:val="22"/>
        </w:rPr>
        <w:t>Každá část zakázky bude hodnocena samostatně.</w:t>
      </w:r>
      <w:r w:rsidR="00D172DB">
        <w:rPr>
          <w:szCs w:val="22"/>
        </w:rPr>
        <w:t xml:space="preserve"> </w:t>
      </w:r>
      <w:r w:rsidR="00D172DB" w:rsidRPr="008C630A">
        <w:rPr>
          <w:szCs w:val="22"/>
        </w:rPr>
        <w:t xml:space="preserve">V případě rovnosti </w:t>
      </w:r>
      <w:r w:rsidR="00AD082F">
        <w:rPr>
          <w:szCs w:val="22"/>
        </w:rPr>
        <w:t xml:space="preserve">nejnižších </w:t>
      </w:r>
      <w:r w:rsidR="00D172DB">
        <w:rPr>
          <w:szCs w:val="22"/>
        </w:rPr>
        <w:t xml:space="preserve">nabídkových cen </w:t>
      </w:r>
      <w:r w:rsidR="00D172DB" w:rsidRPr="008C630A">
        <w:rPr>
          <w:szCs w:val="22"/>
        </w:rPr>
        <w:t>rozhodne o pořadí nabídek los</w:t>
      </w:r>
      <w:r w:rsidR="00D172DB">
        <w:rPr>
          <w:szCs w:val="22"/>
        </w:rPr>
        <w:t>. Účastníkům</w:t>
      </w:r>
      <w:r w:rsidR="008644BB">
        <w:rPr>
          <w:szCs w:val="22"/>
        </w:rPr>
        <w:t xml:space="preserve"> zadávacího řízení</w:t>
      </w:r>
      <w:r w:rsidR="00D172DB">
        <w:rPr>
          <w:szCs w:val="22"/>
        </w:rPr>
        <w:t xml:space="preserve">, </w:t>
      </w:r>
      <w:r w:rsidR="00D172DB" w:rsidRPr="008C630A">
        <w:rPr>
          <w:szCs w:val="22"/>
        </w:rPr>
        <w:t>jejich</w:t>
      </w:r>
      <w:r w:rsidR="00D172DB">
        <w:rPr>
          <w:szCs w:val="22"/>
        </w:rPr>
        <w:t>ž</w:t>
      </w:r>
      <w:r w:rsidR="00D172DB" w:rsidRPr="008C630A">
        <w:rPr>
          <w:szCs w:val="22"/>
        </w:rPr>
        <w:t xml:space="preserve"> nabídky </w:t>
      </w:r>
      <w:r w:rsidR="00D172DB" w:rsidRPr="007666B2">
        <w:rPr>
          <w:szCs w:val="22"/>
        </w:rPr>
        <w:t>získaly shodné hodnoty</w:t>
      </w:r>
      <w:r w:rsidR="00D172DB">
        <w:rPr>
          <w:szCs w:val="22"/>
        </w:rPr>
        <w:t>, bude umožněna účast na tomto losování.</w:t>
      </w:r>
    </w:p>
    <w:p w:rsidR="00281FAD" w:rsidRDefault="00281FAD" w:rsidP="0086773C">
      <w:pPr>
        <w:pStyle w:val="bntext"/>
        <w:spacing w:before="120" w:line="288" w:lineRule="auto"/>
        <w:rPr>
          <w:sz w:val="4"/>
          <w:szCs w:val="4"/>
        </w:rPr>
      </w:pPr>
    </w:p>
    <w:p w:rsidR="004D6B16" w:rsidRDefault="004D6B16" w:rsidP="0086773C">
      <w:pPr>
        <w:pStyle w:val="bntext"/>
        <w:spacing w:before="120" w:line="288" w:lineRule="auto"/>
        <w:rPr>
          <w:sz w:val="4"/>
          <w:szCs w:val="4"/>
        </w:rPr>
      </w:pPr>
    </w:p>
    <w:p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Další ustanovení</w:t>
      </w:r>
    </w:p>
    <w:p w:rsidR="007B0FA8" w:rsidRPr="00506751" w:rsidRDefault="00343199" w:rsidP="00506751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</w:t>
      </w:r>
      <w:r w:rsidR="007B0FA8" w:rsidRPr="001464C0">
        <w:rPr>
          <w:szCs w:val="22"/>
        </w:rPr>
        <w:t xml:space="preserve"> může podat pouze jednu nabídku</w:t>
      </w:r>
      <w:r w:rsidR="00BB5FDD">
        <w:rPr>
          <w:szCs w:val="22"/>
        </w:rPr>
        <w:t>,</w:t>
      </w:r>
      <w:r w:rsidR="00A86CD5" w:rsidRPr="001464C0">
        <w:rPr>
          <w:szCs w:val="22"/>
        </w:rPr>
        <w:t xml:space="preserve"> a to</w:t>
      </w:r>
      <w:r w:rsidR="00506751" w:rsidRPr="001464C0">
        <w:rPr>
          <w:szCs w:val="22"/>
        </w:rPr>
        <w:t xml:space="preserve"> na jednu nebo </w:t>
      </w:r>
      <w:r w:rsidR="00BB5FDD">
        <w:rPr>
          <w:szCs w:val="22"/>
        </w:rPr>
        <w:t xml:space="preserve">obě </w:t>
      </w:r>
      <w:r w:rsidR="00506751" w:rsidRPr="001464C0">
        <w:rPr>
          <w:szCs w:val="22"/>
        </w:rPr>
        <w:t>část</w:t>
      </w:r>
      <w:r w:rsidR="00BB5FDD">
        <w:rPr>
          <w:szCs w:val="22"/>
        </w:rPr>
        <w:t>i</w:t>
      </w:r>
      <w:r w:rsidR="007B0FA8" w:rsidRPr="001464C0">
        <w:rPr>
          <w:szCs w:val="22"/>
        </w:rPr>
        <w:t>. Pokud podá</w:t>
      </w:r>
      <w:r w:rsidR="007B0FA8" w:rsidRPr="00506751">
        <w:rPr>
          <w:szCs w:val="22"/>
        </w:rPr>
        <w:t xml:space="preserve"> </w:t>
      </w:r>
      <w:r w:rsidR="001464C0">
        <w:rPr>
          <w:spacing w:val="-6"/>
          <w:szCs w:val="22"/>
        </w:rPr>
        <w:t>více nabídek</w:t>
      </w:r>
      <w:r w:rsidR="00506751" w:rsidRPr="00A86CD5">
        <w:rPr>
          <w:spacing w:val="-6"/>
          <w:szCs w:val="22"/>
        </w:rPr>
        <w:t xml:space="preserve"> </w:t>
      </w:r>
      <w:r w:rsidR="007B0FA8" w:rsidRPr="00A86CD5">
        <w:rPr>
          <w:spacing w:val="-6"/>
          <w:szCs w:val="22"/>
        </w:rPr>
        <w:t xml:space="preserve">samostatně nebo společně s dalšími </w:t>
      </w:r>
      <w:r>
        <w:rPr>
          <w:spacing w:val="-6"/>
          <w:szCs w:val="22"/>
        </w:rPr>
        <w:t>dodavatel</w:t>
      </w:r>
      <w:r w:rsidR="00DA4151" w:rsidRPr="00A86CD5">
        <w:rPr>
          <w:spacing w:val="-6"/>
          <w:szCs w:val="22"/>
        </w:rPr>
        <w:t>i</w:t>
      </w:r>
      <w:r w:rsidR="007B0FA8" w:rsidRPr="00A86CD5">
        <w:rPr>
          <w:spacing w:val="-6"/>
          <w:szCs w:val="22"/>
        </w:rPr>
        <w:t>, zadavatel</w:t>
      </w:r>
      <w:r w:rsidR="007B0FA8" w:rsidRPr="00506751">
        <w:rPr>
          <w:szCs w:val="22"/>
        </w:rPr>
        <w:t xml:space="preserve"> všechny nabídky</w:t>
      </w:r>
      <w:r w:rsidR="00B26303" w:rsidRPr="00506751">
        <w:rPr>
          <w:szCs w:val="22"/>
        </w:rPr>
        <w:t>,</w:t>
      </w:r>
      <w:r w:rsidR="007B0FA8" w:rsidRPr="00506751">
        <w:rPr>
          <w:szCs w:val="22"/>
        </w:rPr>
        <w:t xml:space="preserve"> podané tímto </w:t>
      </w:r>
      <w:r>
        <w:rPr>
          <w:szCs w:val="22"/>
        </w:rPr>
        <w:t>dodavatele</w:t>
      </w:r>
      <w:r w:rsidR="00DA4151" w:rsidRPr="00506751">
        <w:rPr>
          <w:szCs w:val="22"/>
        </w:rPr>
        <w:t>m</w:t>
      </w:r>
      <w:r w:rsidR="007B0FA8" w:rsidRPr="00506751">
        <w:rPr>
          <w:szCs w:val="22"/>
        </w:rPr>
        <w:t xml:space="preserve"> samostatně nebo společně s jinými </w:t>
      </w:r>
      <w:r>
        <w:rPr>
          <w:szCs w:val="22"/>
        </w:rPr>
        <w:t>dodavateli</w:t>
      </w:r>
      <w:r w:rsidR="007B0FA8" w:rsidRPr="00506751">
        <w:rPr>
          <w:szCs w:val="22"/>
        </w:rPr>
        <w:t xml:space="preserve">, </w:t>
      </w:r>
      <w:r w:rsidR="007B0FA8" w:rsidRPr="00A86CD5">
        <w:rPr>
          <w:spacing w:val="-4"/>
          <w:szCs w:val="22"/>
        </w:rPr>
        <w:t>vy</w:t>
      </w:r>
      <w:r w:rsidR="00B26303" w:rsidRPr="00A86CD5">
        <w:rPr>
          <w:spacing w:val="-4"/>
          <w:szCs w:val="22"/>
        </w:rPr>
        <w:t>loučí</w:t>
      </w:r>
      <w:r w:rsidR="007B0FA8" w:rsidRPr="00A86CD5">
        <w:rPr>
          <w:spacing w:val="-4"/>
          <w:szCs w:val="22"/>
        </w:rPr>
        <w:t>.</w:t>
      </w:r>
      <w:r w:rsidR="006A7BE2" w:rsidRPr="00A86CD5">
        <w:rPr>
          <w:spacing w:val="-4"/>
          <w:szCs w:val="22"/>
        </w:rPr>
        <w:t xml:space="preserve"> </w:t>
      </w:r>
      <w:r w:rsidR="001464C0">
        <w:rPr>
          <w:spacing w:val="-4"/>
          <w:szCs w:val="22"/>
        </w:rPr>
        <w:t>Tímto není dotčeno podání nabíd</w:t>
      </w:r>
      <w:r w:rsidR="006A7BE2" w:rsidRPr="00A86CD5">
        <w:rPr>
          <w:spacing w:val="-4"/>
          <w:szCs w:val="22"/>
        </w:rPr>
        <w:t>k</w:t>
      </w:r>
      <w:r w:rsidR="001464C0">
        <w:rPr>
          <w:spacing w:val="-4"/>
          <w:szCs w:val="22"/>
        </w:rPr>
        <w:t>y</w:t>
      </w:r>
      <w:r w:rsidR="006A7BE2" w:rsidRPr="00A86CD5">
        <w:rPr>
          <w:spacing w:val="-4"/>
          <w:szCs w:val="22"/>
        </w:rPr>
        <w:t xml:space="preserve"> na</w:t>
      </w:r>
      <w:r w:rsidR="00896A62" w:rsidRPr="00A86CD5">
        <w:rPr>
          <w:spacing w:val="-4"/>
          <w:szCs w:val="22"/>
        </w:rPr>
        <w:t xml:space="preserve"> více částí</w:t>
      </w:r>
      <w:r w:rsidR="006A7BE2" w:rsidRPr="00A86CD5">
        <w:rPr>
          <w:spacing w:val="-4"/>
          <w:szCs w:val="22"/>
        </w:rPr>
        <w:t xml:space="preserve"> veřejné zakázky v rozsahu dle čl. 2</w:t>
      </w:r>
      <w:r w:rsidR="006A7BE2" w:rsidRPr="00506751">
        <w:rPr>
          <w:szCs w:val="22"/>
        </w:rPr>
        <w:t xml:space="preserve"> této zadávací dokume</w:t>
      </w:r>
      <w:r w:rsidR="00E80351" w:rsidRPr="00506751">
        <w:rPr>
          <w:szCs w:val="22"/>
        </w:rPr>
        <w:t>n</w:t>
      </w:r>
      <w:r w:rsidR="006A7BE2" w:rsidRPr="00506751">
        <w:rPr>
          <w:szCs w:val="22"/>
        </w:rPr>
        <w:t>tace.</w:t>
      </w:r>
    </w:p>
    <w:p w:rsidR="007B0FA8" w:rsidRDefault="007B0FA8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F33912">
        <w:rPr>
          <w:szCs w:val="22"/>
        </w:rPr>
        <w:t>Zadavatel nepřipouští variantní řešení.</w:t>
      </w:r>
    </w:p>
    <w:p w:rsidR="007B0FA8" w:rsidRPr="00F33912" w:rsidRDefault="007B0FA8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F33912">
        <w:rPr>
          <w:szCs w:val="22"/>
        </w:rPr>
        <w:t xml:space="preserve">Nabídky, které budou doručeny po uplynutí lhůty pro podání nabídek, nebudou otevřeny. </w:t>
      </w:r>
      <w:r w:rsidRPr="00F41815">
        <w:rPr>
          <w:spacing w:val="-6"/>
          <w:szCs w:val="22"/>
        </w:rPr>
        <w:t xml:space="preserve">Zadavatel bezodkladně vyrozumí </w:t>
      </w:r>
      <w:r w:rsidR="00343199">
        <w:rPr>
          <w:spacing w:val="-6"/>
          <w:szCs w:val="22"/>
        </w:rPr>
        <w:t>dodavatel</w:t>
      </w:r>
      <w:r w:rsidR="00DA4151" w:rsidRPr="00F41815">
        <w:rPr>
          <w:spacing w:val="-6"/>
          <w:szCs w:val="22"/>
        </w:rPr>
        <w:t>e</w:t>
      </w:r>
      <w:r w:rsidRPr="00F41815">
        <w:rPr>
          <w:spacing w:val="-6"/>
          <w:szCs w:val="22"/>
        </w:rPr>
        <w:t xml:space="preserve"> o tom, že jeho nabídka byla podána po uplynutí lhůty</w:t>
      </w:r>
      <w:r w:rsidRPr="00F33912">
        <w:rPr>
          <w:szCs w:val="22"/>
        </w:rPr>
        <w:t xml:space="preserve"> pro podání nabídek.</w:t>
      </w:r>
    </w:p>
    <w:p w:rsidR="00720050" w:rsidRPr="00F33912" w:rsidRDefault="00343199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pacing w:val="2"/>
          <w:szCs w:val="22"/>
        </w:rPr>
        <w:t xml:space="preserve">Dodavatel </w:t>
      </w:r>
      <w:r w:rsidR="00720050" w:rsidRPr="008D3645">
        <w:rPr>
          <w:spacing w:val="2"/>
          <w:szCs w:val="22"/>
        </w:rPr>
        <w:t xml:space="preserve">podáním nabídky na </w:t>
      </w:r>
      <w:r w:rsidR="00B26303" w:rsidRPr="008D3645">
        <w:rPr>
          <w:spacing w:val="2"/>
          <w:szCs w:val="22"/>
        </w:rPr>
        <w:t xml:space="preserve">tuto </w:t>
      </w:r>
      <w:r w:rsidR="00720050" w:rsidRPr="008D3645">
        <w:rPr>
          <w:spacing w:val="2"/>
          <w:szCs w:val="22"/>
        </w:rPr>
        <w:t>veřejnou zakázku</w:t>
      </w:r>
      <w:r w:rsidR="00E47041" w:rsidRPr="008D3645">
        <w:rPr>
          <w:spacing w:val="2"/>
          <w:szCs w:val="22"/>
        </w:rPr>
        <w:t xml:space="preserve"> </w:t>
      </w:r>
      <w:r w:rsidR="00C45CA0" w:rsidRPr="008D3645">
        <w:rPr>
          <w:spacing w:val="2"/>
          <w:szCs w:val="22"/>
        </w:rPr>
        <w:t>uděluje</w:t>
      </w:r>
      <w:r w:rsidR="00720050" w:rsidRPr="008D3645">
        <w:rPr>
          <w:spacing w:val="2"/>
          <w:szCs w:val="22"/>
        </w:rPr>
        <w:t xml:space="preserve"> zadavateli výslovný souhlas</w:t>
      </w:r>
      <w:r w:rsidR="00720050" w:rsidRPr="00F33912">
        <w:rPr>
          <w:szCs w:val="22"/>
        </w:rPr>
        <w:t xml:space="preserve"> </w:t>
      </w:r>
      <w:r w:rsidR="00720050" w:rsidRPr="008D3645">
        <w:rPr>
          <w:spacing w:val="-4"/>
          <w:szCs w:val="22"/>
        </w:rPr>
        <w:t>se zveřejněním podmínek jeho nabídky v rozsahu a za podmínek vyplývajících z  ustanovení</w:t>
      </w:r>
      <w:r w:rsidR="00720050" w:rsidRPr="00F33912">
        <w:rPr>
          <w:szCs w:val="22"/>
        </w:rPr>
        <w:t xml:space="preserve"> příslušných právních předpisů (zejména zákona č. 106/1999 Sb., o svobodném přístupu k informacím, ve znění pozdějších předpisů). </w:t>
      </w:r>
    </w:p>
    <w:p w:rsidR="00720050" w:rsidRPr="00F33912" w:rsidRDefault="00720050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8D3645">
        <w:rPr>
          <w:spacing w:val="-2"/>
          <w:szCs w:val="22"/>
        </w:rPr>
        <w:t>Zadavatel se zavazuje, že vyjma skutečností uvedených v předchozí větě považuje informace</w:t>
      </w:r>
      <w:r w:rsidRPr="00F33912">
        <w:rPr>
          <w:szCs w:val="22"/>
        </w:rPr>
        <w:t xml:space="preserve"> o zájemcích získané při tomto zadávacím řízení za důvěrné.</w:t>
      </w:r>
    </w:p>
    <w:p w:rsidR="0084362E" w:rsidRDefault="0084362E" w:rsidP="00D90455">
      <w:pPr>
        <w:pStyle w:val="bntext"/>
        <w:spacing w:line="288" w:lineRule="auto"/>
        <w:ind w:left="714"/>
        <w:rPr>
          <w:szCs w:val="22"/>
        </w:rPr>
      </w:pPr>
    </w:p>
    <w:p w:rsidR="00BB394A" w:rsidRDefault="00BB394A" w:rsidP="00D90455">
      <w:pPr>
        <w:pStyle w:val="bntext"/>
        <w:spacing w:line="288" w:lineRule="auto"/>
        <w:ind w:left="714"/>
        <w:rPr>
          <w:szCs w:val="22"/>
        </w:rPr>
      </w:pPr>
    </w:p>
    <w:p w:rsidR="00BB394A" w:rsidRDefault="00BB394A" w:rsidP="00D90455">
      <w:pPr>
        <w:pStyle w:val="bntext"/>
        <w:spacing w:line="288" w:lineRule="auto"/>
        <w:ind w:left="714"/>
        <w:rPr>
          <w:szCs w:val="22"/>
        </w:rPr>
      </w:pPr>
    </w:p>
    <w:p w:rsidR="00BB394A" w:rsidRDefault="00BB394A" w:rsidP="00D90455">
      <w:pPr>
        <w:pStyle w:val="bntext"/>
        <w:spacing w:line="288" w:lineRule="auto"/>
        <w:ind w:left="714"/>
        <w:rPr>
          <w:szCs w:val="22"/>
        </w:rPr>
      </w:pPr>
    </w:p>
    <w:p w:rsidR="00BB394A" w:rsidRDefault="00BB394A" w:rsidP="00D90455">
      <w:pPr>
        <w:pStyle w:val="bntext"/>
        <w:spacing w:line="288" w:lineRule="auto"/>
        <w:ind w:left="714"/>
        <w:rPr>
          <w:szCs w:val="22"/>
        </w:rPr>
      </w:pPr>
    </w:p>
    <w:p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lastRenderedPageBreak/>
        <w:t>Obchodní podmínky</w:t>
      </w:r>
    </w:p>
    <w:p w:rsidR="008F33FB" w:rsidRPr="00F33912" w:rsidRDefault="00417403" w:rsidP="008F33FB">
      <w:pPr>
        <w:pStyle w:val="bntext"/>
        <w:spacing w:before="120" w:line="288" w:lineRule="auto"/>
        <w:rPr>
          <w:szCs w:val="22"/>
        </w:rPr>
      </w:pPr>
      <w:r>
        <w:rPr>
          <w:szCs w:val="22"/>
        </w:rPr>
        <w:t>O</w:t>
      </w:r>
      <w:r w:rsidR="008F33FB" w:rsidRPr="00F33912">
        <w:rPr>
          <w:szCs w:val="22"/>
        </w:rPr>
        <w:t xml:space="preserve">bchodní podmínky (vč. platebních podmínek) jsou </w:t>
      </w:r>
      <w:r>
        <w:rPr>
          <w:szCs w:val="22"/>
        </w:rPr>
        <w:t>obsaženy v návrhu smlouvy</w:t>
      </w:r>
      <w:r w:rsidR="00C42852">
        <w:rPr>
          <w:szCs w:val="22"/>
        </w:rPr>
        <w:t xml:space="preserve"> o dílo</w:t>
      </w:r>
      <w:r>
        <w:rPr>
          <w:szCs w:val="22"/>
        </w:rPr>
        <w:t xml:space="preserve">, která je </w:t>
      </w:r>
      <w:r w:rsidR="001000D5">
        <w:rPr>
          <w:szCs w:val="22"/>
        </w:rPr>
        <w:t>součástí</w:t>
      </w:r>
      <w:r w:rsidR="00517882">
        <w:rPr>
          <w:szCs w:val="22"/>
        </w:rPr>
        <w:t xml:space="preserve"> </w:t>
      </w:r>
      <w:r w:rsidR="004702D4">
        <w:rPr>
          <w:szCs w:val="22"/>
        </w:rPr>
        <w:t xml:space="preserve">zadávací </w:t>
      </w:r>
      <w:r w:rsidR="00517882">
        <w:rPr>
          <w:szCs w:val="22"/>
        </w:rPr>
        <w:t>dokumentace</w:t>
      </w:r>
      <w:r w:rsidR="008F33FB" w:rsidRPr="002E71FB">
        <w:rPr>
          <w:spacing w:val="-4"/>
          <w:szCs w:val="22"/>
        </w:rPr>
        <w:t>. Smlouva bude uzavřena podle § 2</w:t>
      </w:r>
      <w:r w:rsidR="00BB5FDD">
        <w:rPr>
          <w:spacing w:val="-4"/>
          <w:szCs w:val="22"/>
        </w:rPr>
        <w:t>586</w:t>
      </w:r>
      <w:r w:rsidR="008F33FB" w:rsidRPr="002E71FB">
        <w:rPr>
          <w:spacing w:val="-4"/>
          <w:szCs w:val="22"/>
        </w:rPr>
        <w:t xml:space="preserve"> a násl., zákona</w:t>
      </w:r>
      <w:r w:rsidR="008F33FB" w:rsidRPr="00F33912">
        <w:rPr>
          <w:szCs w:val="22"/>
        </w:rPr>
        <w:t xml:space="preserve"> č. 89/2012</w:t>
      </w:r>
      <w:r w:rsidR="00517882">
        <w:rPr>
          <w:szCs w:val="22"/>
        </w:rPr>
        <w:t xml:space="preserve"> Sb</w:t>
      </w:r>
      <w:r w:rsidR="008F33FB" w:rsidRPr="00F33912">
        <w:rPr>
          <w:szCs w:val="22"/>
        </w:rPr>
        <w:t>., občanský zákoník</w:t>
      </w:r>
      <w:r w:rsidR="00B56E8E">
        <w:rPr>
          <w:szCs w:val="22"/>
        </w:rPr>
        <w:t>, ve znění pozdějších předpisů</w:t>
      </w:r>
      <w:r w:rsidR="008F33FB" w:rsidRPr="00F33912">
        <w:rPr>
          <w:szCs w:val="22"/>
        </w:rPr>
        <w:t xml:space="preserve">. </w:t>
      </w:r>
    </w:p>
    <w:p w:rsidR="008F33FB" w:rsidRPr="00F33912" w:rsidRDefault="00343199" w:rsidP="008F33FB">
      <w:pPr>
        <w:pStyle w:val="bntext"/>
        <w:spacing w:before="120" w:line="288" w:lineRule="auto"/>
        <w:rPr>
          <w:szCs w:val="22"/>
        </w:rPr>
      </w:pPr>
      <w:r>
        <w:rPr>
          <w:spacing w:val="-4"/>
          <w:szCs w:val="22"/>
        </w:rPr>
        <w:t>Dodavatel</w:t>
      </w:r>
      <w:r w:rsidR="008F33FB" w:rsidRPr="00037858">
        <w:rPr>
          <w:spacing w:val="-4"/>
          <w:szCs w:val="22"/>
        </w:rPr>
        <w:t xml:space="preserve"> v nabídce doloží doplněný návrh </w:t>
      </w:r>
      <w:r w:rsidR="002E71FB" w:rsidRPr="00037858">
        <w:rPr>
          <w:spacing w:val="-4"/>
          <w:szCs w:val="22"/>
        </w:rPr>
        <w:t>smlouvy</w:t>
      </w:r>
      <w:r w:rsidR="00C42852">
        <w:rPr>
          <w:spacing w:val="-4"/>
          <w:szCs w:val="22"/>
        </w:rPr>
        <w:t xml:space="preserve"> o dílo</w:t>
      </w:r>
      <w:r w:rsidR="008F33FB" w:rsidRPr="00037858">
        <w:rPr>
          <w:spacing w:val="-4"/>
          <w:szCs w:val="22"/>
        </w:rPr>
        <w:t>, který musí být v souladu s podmí</w:t>
      </w:r>
      <w:r w:rsidR="00616897" w:rsidRPr="00037858">
        <w:rPr>
          <w:spacing w:val="-4"/>
          <w:szCs w:val="22"/>
        </w:rPr>
        <w:t>nkami</w:t>
      </w:r>
      <w:r w:rsidR="00616897">
        <w:rPr>
          <w:szCs w:val="22"/>
        </w:rPr>
        <w:t xml:space="preserve"> veřejné zakázky, zadávací</w:t>
      </w:r>
      <w:r w:rsidR="001000D5">
        <w:rPr>
          <w:szCs w:val="22"/>
        </w:rPr>
        <w:t xml:space="preserve"> dokumentací</w:t>
      </w:r>
      <w:r w:rsidR="00616897">
        <w:rPr>
          <w:szCs w:val="22"/>
        </w:rPr>
        <w:t xml:space="preserve"> </w:t>
      </w:r>
      <w:r w:rsidR="008F33FB" w:rsidRPr="00F33912">
        <w:rPr>
          <w:szCs w:val="22"/>
        </w:rPr>
        <w:t xml:space="preserve">a jím předloženou nabídkou.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 není oprávněn vzorový návrh </w:t>
      </w:r>
      <w:r w:rsidR="00DF7501">
        <w:rPr>
          <w:szCs w:val="22"/>
        </w:rPr>
        <w:t>smlouvy</w:t>
      </w:r>
      <w:r w:rsidR="008F33FB" w:rsidRPr="00F33912">
        <w:rPr>
          <w:szCs w:val="22"/>
        </w:rPr>
        <w:t xml:space="preserve"> </w:t>
      </w:r>
      <w:r w:rsidR="00C42852">
        <w:rPr>
          <w:szCs w:val="22"/>
        </w:rPr>
        <w:t xml:space="preserve">o dílo </w:t>
      </w:r>
      <w:r w:rsidR="008F33FB" w:rsidRPr="00F33912">
        <w:rPr>
          <w:szCs w:val="22"/>
        </w:rPr>
        <w:t xml:space="preserve">nijak opravovat či doplňovat s výjimkou doplnění nabídkové ceny a identifikačních údajů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e. Vybraný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, se kterým bude uzavřena smlouva, není oprávněn postoupit práva, povinnosti, závazky a pohledávky z uzavřené </w:t>
      </w:r>
      <w:r w:rsidR="00037858">
        <w:rPr>
          <w:szCs w:val="22"/>
        </w:rPr>
        <w:t>smlouvy</w:t>
      </w:r>
      <w:r w:rsidR="00C42852">
        <w:rPr>
          <w:szCs w:val="22"/>
        </w:rPr>
        <w:t xml:space="preserve"> o dílo</w:t>
      </w:r>
      <w:r w:rsidR="008F33FB" w:rsidRPr="00F33912">
        <w:rPr>
          <w:szCs w:val="22"/>
        </w:rPr>
        <w:t xml:space="preserve"> třetím osobám bez předchozího písemného souhlasu </w:t>
      </w:r>
      <w:r w:rsidR="00567921">
        <w:rPr>
          <w:szCs w:val="22"/>
        </w:rPr>
        <w:t>zadav</w:t>
      </w:r>
      <w:r w:rsidR="008F33FB" w:rsidRPr="00F33912">
        <w:rPr>
          <w:szCs w:val="22"/>
        </w:rPr>
        <w:t>atele.</w:t>
      </w:r>
    </w:p>
    <w:p w:rsidR="00CF7643" w:rsidRPr="00F33912" w:rsidRDefault="00CF7643" w:rsidP="00B87F60">
      <w:pPr>
        <w:tabs>
          <w:tab w:val="left" w:pos="6946"/>
        </w:tabs>
        <w:spacing w:before="120" w:line="288" w:lineRule="auto"/>
        <w:ind w:right="110"/>
        <w:jc w:val="both"/>
        <w:rPr>
          <w:rFonts w:ascii="Arial" w:hAnsi="Arial" w:cs="Arial"/>
          <w:sz w:val="22"/>
          <w:szCs w:val="22"/>
        </w:rPr>
      </w:pPr>
    </w:p>
    <w:p w:rsidR="00B87F60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 w:rsidRPr="00B26303">
        <w:rPr>
          <w:rFonts w:ascii="Arial" w:hAnsi="Arial" w:cs="Arial"/>
          <w:sz w:val="22"/>
          <w:szCs w:val="22"/>
        </w:rPr>
        <w:t xml:space="preserve">V Jihlavě dne </w:t>
      </w:r>
    </w:p>
    <w:p w:rsidR="00B26303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:rsidR="00CE264B" w:rsidRDefault="00CE264B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:rsidR="001308AB" w:rsidRPr="00F33912" w:rsidRDefault="001308AB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:rsidR="002273B5" w:rsidRPr="00D77E10" w:rsidRDefault="002273B5" w:rsidP="001308AB">
      <w:pPr>
        <w:spacing w:line="288" w:lineRule="auto"/>
        <w:ind w:left="567" w:hanging="567"/>
        <w:rPr>
          <w:rFonts w:ascii="Arial" w:eastAsia="MS Mincho" w:hAnsi="Arial" w:cs="Arial"/>
          <w:sz w:val="22"/>
          <w:szCs w:val="22"/>
        </w:rPr>
      </w:pPr>
      <w:r w:rsidRPr="00D77E10">
        <w:rPr>
          <w:rFonts w:ascii="Arial" w:eastAsia="MS Mincho" w:hAnsi="Arial" w:cs="Arial"/>
          <w:sz w:val="22"/>
          <w:szCs w:val="22"/>
        </w:rPr>
        <w:t>Ing. Miroslav Houška</w:t>
      </w:r>
    </w:p>
    <w:p w:rsidR="002273B5" w:rsidRPr="00D77E10" w:rsidRDefault="002273B5" w:rsidP="001308AB">
      <w:pPr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 w:rsidRPr="00D77E10">
        <w:rPr>
          <w:rFonts w:ascii="Arial" w:eastAsia="MS Mincho" w:hAnsi="Arial" w:cs="Arial"/>
          <w:sz w:val="22"/>
          <w:szCs w:val="22"/>
        </w:rPr>
        <w:t>náměstek hejtmana</w:t>
      </w:r>
    </w:p>
    <w:sectPr w:rsidR="002273B5" w:rsidRPr="00D77E10" w:rsidSect="004D6B16">
      <w:footerReference w:type="default" r:id="rId10"/>
      <w:pgSz w:w="11906" w:h="16838"/>
      <w:pgMar w:top="851" w:right="1247" w:bottom="851" w:left="124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A0A" w:rsidRDefault="005C1A0A">
      <w:r>
        <w:separator/>
      </w:r>
    </w:p>
  </w:endnote>
  <w:endnote w:type="continuationSeparator" w:id="0">
    <w:p w:rsidR="005C1A0A" w:rsidRDefault="005C1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6AF" w:rsidRPr="00AF7751" w:rsidRDefault="000716AF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BB5A52">
      <w:rPr>
        <w:rFonts w:ascii="Arial" w:hAnsi="Arial" w:cs="Arial"/>
        <w:noProof/>
        <w:sz w:val="20"/>
        <w:szCs w:val="20"/>
      </w:rPr>
      <w:t>4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BB5A52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A0A" w:rsidRDefault="005C1A0A">
      <w:r>
        <w:separator/>
      </w:r>
    </w:p>
  </w:footnote>
  <w:footnote w:type="continuationSeparator" w:id="0">
    <w:p w:rsidR="005C1A0A" w:rsidRDefault="005C1A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5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7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0B5575E5"/>
    <w:multiLevelType w:val="hybridMultilevel"/>
    <w:tmpl w:val="3DB0F2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28395FCF"/>
    <w:multiLevelType w:val="hybridMultilevel"/>
    <w:tmpl w:val="96500892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5" w15:restartNumberingAfterBreak="0">
    <w:nsid w:val="2C057B3A"/>
    <w:multiLevelType w:val="hybridMultilevel"/>
    <w:tmpl w:val="5D0E76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3434D21"/>
    <w:multiLevelType w:val="hybridMultilevel"/>
    <w:tmpl w:val="45181A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4625C73"/>
    <w:multiLevelType w:val="hybridMultilevel"/>
    <w:tmpl w:val="D1380A90"/>
    <w:lvl w:ilvl="0" w:tplc="5B8ECED2">
      <w:numFmt w:val="bullet"/>
      <w:lvlText w:val="-"/>
      <w:lvlJc w:val="left"/>
      <w:pPr>
        <w:ind w:left="51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9" w15:restartNumberingAfterBreak="0">
    <w:nsid w:val="3D5A617B"/>
    <w:multiLevelType w:val="hybridMultilevel"/>
    <w:tmpl w:val="D35642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85E71F8"/>
    <w:multiLevelType w:val="hybridMultilevel"/>
    <w:tmpl w:val="251E5076"/>
    <w:lvl w:ilvl="0" w:tplc="04050001">
      <w:start w:val="1"/>
      <w:numFmt w:val="bullet"/>
      <w:lvlText w:val=""/>
      <w:lvlJc w:val="left"/>
      <w:pPr>
        <w:tabs>
          <w:tab w:val="num" w:pos="400"/>
        </w:tabs>
        <w:ind w:left="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0"/>
        </w:tabs>
        <w:ind w:left="1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0"/>
        </w:tabs>
        <w:ind w:left="1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0"/>
        </w:tabs>
        <w:ind w:left="2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0"/>
        </w:tabs>
        <w:ind w:left="3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0"/>
        </w:tabs>
        <w:ind w:left="4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0"/>
        </w:tabs>
        <w:ind w:left="4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0"/>
        </w:tabs>
        <w:ind w:left="5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0"/>
        </w:tabs>
        <w:ind w:left="6160" w:hanging="360"/>
      </w:pPr>
      <w:rPr>
        <w:rFonts w:ascii="Wingdings" w:hAnsi="Wingdings" w:hint="default"/>
      </w:rPr>
    </w:lvl>
  </w:abstractNum>
  <w:abstractNum w:abstractNumId="21" w15:restartNumberingAfterBreak="0">
    <w:nsid w:val="49DB1329"/>
    <w:multiLevelType w:val="hybridMultilevel"/>
    <w:tmpl w:val="81F87628"/>
    <w:lvl w:ilvl="0" w:tplc="8F18F66A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C603B67"/>
    <w:multiLevelType w:val="hybridMultilevel"/>
    <w:tmpl w:val="3B7A087E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59056DDB"/>
    <w:multiLevelType w:val="hybridMultilevel"/>
    <w:tmpl w:val="DDD4B2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5" w15:restartNumberingAfterBreak="0">
    <w:nsid w:val="64D15F9F"/>
    <w:multiLevelType w:val="hybridMultilevel"/>
    <w:tmpl w:val="E30E27AE"/>
    <w:lvl w:ilvl="0" w:tplc="C0109E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5248E4"/>
    <w:multiLevelType w:val="hybridMultilevel"/>
    <w:tmpl w:val="2EC46E3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6EF50341"/>
    <w:multiLevelType w:val="hybridMultilevel"/>
    <w:tmpl w:val="767CDAF4"/>
    <w:lvl w:ilvl="0" w:tplc="8F18F6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0D03598"/>
    <w:multiLevelType w:val="hybridMultilevel"/>
    <w:tmpl w:val="C6B00A30"/>
    <w:lvl w:ilvl="0" w:tplc="0DFCD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7DF314E9"/>
    <w:multiLevelType w:val="hybridMultilevel"/>
    <w:tmpl w:val="A52CF374"/>
    <w:lvl w:ilvl="0" w:tplc="8F18F66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4"/>
  </w:num>
  <w:num w:numId="3">
    <w:abstractNumId w:val="31"/>
  </w:num>
  <w:num w:numId="4">
    <w:abstractNumId w:val="24"/>
  </w:num>
  <w:num w:numId="5">
    <w:abstractNumId w:val="10"/>
  </w:num>
  <w:num w:numId="6">
    <w:abstractNumId w:val="16"/>
  </w:num>
  <w:num w:numId="7">
    <w:abstractNumId w:val="32"/>
  </w:num>
  <w:num w:numId="8">
    <w:abstractNumId w:val="28"/>
  </w:num>
  <w:num w:numId="9">
    <w:abstractNumId w:val="11"/>
  </w:num>
  <w:num w:numId="10">
    <w:abstractNumId w:val="22"/>
  </w:num>
  <w:num w:numId="11">
    <w:abstractNumId w:val="26"/>
  </w:num>
  <w:num w:numId="12">
    <w:abstractNumId w:val="17"/>
  </w:num>
  <w:num w:numId="13">
    <w:abstractNumId w:val="13"/>
  </w:num>
  <w:num w:numId="14">
    <w:abstractNumId w:val="15"/>
  </w:num>
  <w:num w:numId="15">
    <w:abstractNumId w:val="20"/>
  </w:num>
  <w:num w:numId="16">
    <w:abstractNumId w:val="9"/>
  </w:num>
  <w:num w:numId="17">
    <w:abstractNumId w:val="2"/>
  </w:num>
  <w:num w:numId="18">
    <w:abstractNumId w:val="4"/>
  </w:num>
  <w:num w:numId="19">
    <w:abstractNumId w:val="6"/>
  </w:num>
  <w:num w:numId="20">
    <w:abstractNumId w:val="3"/>
  </w:num>
  <w:num w:numId="21">
    <w:abstractNumId w:val="0"/>
  </w:num>
  <w:num w:numId="2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1"/>
  </w:num>
  <w:num w:numId="25">
    <w:abstractNumId w:val="8"/>
  </w:num>
  <w:num w:numId="26">
    <w:abstractNumId w:val="12"/>
  </w:num>
  <w:num w:numId="27">
    <w:abstractNumId w:val="4"/>
  </w:num>
  <w:num w:numId="28">
    <w:abstractNumId w:val="7"/>
  </w:num>
  <w:num w:numId="29">
    <w:abstractNumId w:val="30"/>
  </w:num>
  <w:num w:numId="30">
    <w:abstractNumId w:val="29"/>
  </w:num>
  <w:num w:numId="31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0"/>
  </w:num>
  <w:num w:numId="34">
    <w:abstractNumId w:val="18"/>
  </w:num>
  <w:num w:numId="35">
    <w:abstractNumId w:val="2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2197"/>
    <w:rsid w:val="00006B6A"/>
    <w:rsid w:val="00006CA0"/>
    <w:rsid w:val="00011B2C"/>
    <w:rsid w:val="00011C33"/>
    <w:rsid w:val="0001672C"/>
    <w:rsid w:val="00020F7B"/>
    <w:rsid w:val="00022788"/>
    <w:rsid w:val="00024FAC"/>
    <w:rsid w:val="00025EC5"/>
    <w:rsid w:val="000261C6"/>
    <w:rsid w:val="00032E57"/>
    <w:rsid w:val="00033453"/>
    <w:rsid w:val="00034E64"/>
    <w:rsid w:val="000354FF"/>
    <w:rsid w:val="00037858"/>
    <w:rsid w:val="000425B1"/>
    <w:rsid w:val="000426FB"/>
    <w:rsid w:val="0004284B"/>
    <w:rsid w:val="000430B1"/>
    <w:rsid w:val="000434F4"/>
    <w:rsid w:val="00043BEF"/>
    <w:rsid w:val="00044A98"/>
    <w:rsid w:val="000507D7"/>
    <w:rsid w:val="00053B74"/>
    <w:rsid w:val="00055559"/>
    <w:rsid w:val="000558CC"/>
    <w:rsid w:val="00057D4A"/>
    <w:rsid w:val="00062382"/>
    <w:rsid w:val="000631C6"/>
    <w:rsid w:val="00063F07"/>
    <w:rsid w:val="00064716"/>
    <w:rsid w:val="000670B4"/>
    <w:rsid w:val="000716AF"/>
    <w:rsid w:val="00071BD9"/>
    <w:rsid w:val="00071E21"/>
    <w:rsid w:val="00072793"/>
    <w:rsid w:val="000742F6"/>
    <w:rsid w:val="00074A65"/>
    <w:rsid w:val="00076B1E"/>
    <w:rsid w:val="00076C51"/>
    <w:rsid w:val="00077D1B"/>
    <w:rsid w:val="00081EA3"/>
    <w:rsid w:val="00082707"/>
    <w:rsid w:val="000844B3"/>
    <w:rsid w:val="000849EC"/>
    <w:rsid w:val="00092C2E"/>
    <w:rsid w:val="00093720"/>
    <w:rsid w:val="000A1260"/>
    <w:rsid w:val="000A13D2"/>
    <w:rsid w:val="000A273A"/>
    <w:rsid w:val="000A3BF5"/>
    <w:rsid w:val="000A699B"/>
    <w:rsid w:val="000A7234"/>
    <w:rsid w:val="000B6EA7"/>
    <w:rsid w:val="000B7BF6"/>
    <w:rsid w:val="000C16D4"/>
    <w:rsid w:val="000C1858"/>
    <w:rsid w:val="000C6868"/>
    <w:rsid w:val="000D196D"/>
    <w:rsid w:val="000D3394"/>
    <w:rsid w:val="000D4A4F"/>
    <w:rsid w:val="000D6072"/>
    <w:rsid w:val="000D6689"/>
    <w:rsid w:val="000E16E1"/>
    <w:rsid w:val="000E1969"/>
    <w:rsid w:val="000E4155"/>
    <w:rsid w:val="000E50A8"/>
    <w:rsid w:val="000E50D2"/>
    <w:rsid w:val="000E7735"/>
    <w:rsid w:val="000F1844"/>
    <w:rsid w:val="000F1FE7"/>
    <w:rsid w:val="000F2C36"/>
    <w:rsid w:val="000F5260"/>
    <w:rsid w:val="000F59CE"/>
    <w:rsid w:val="000F65AA"/>
    <w:rsid w:val="000F77FF"/>
    <w:rsid w:val="000F7CDB"/>
    <w:rsid w:val="001000D5"/>
    <w:rsid w:val="00103756"/>
    <w:rsid w:val="00104F58"/>
    <w:rsid w:val="00105C36"/>
    <w:rsid w:val="00105DC1"/>
    <w:rsid w:val="001063A1"/>
    <w:rsid w:val="0010666E"/>
    <w:rsid w:val="001068BC"/>
    <w:rsid w:val="001076B9"/>
    <w:rsid w:val="001079C4"/>
    <w:rsid w:val="00107B4D"/>
    <w:rsid w:val="00112FEC"/>
    <w:rsid w:val="00113385"/>
    <w:rsid w:val="00113CD8"/>
    <w:rsid w:val="00113F59"/>
    <w:rsid w:val="00114947"/>
    <w:rsid w:val="00114E07"/>
    <w:rsid w:val="00117303"/>
    <w:rsid w:val="00117CCE"/>
    <w:rsid w:val="0012020C"/>
    <w:rsid w:val="001216C8"/>
    <w:rsid w:val="001217D7"/>
    <w:rsid w:val="00125C86"/>
    <w:rsid w:val="0013029F"/>
    <w:rsid w:val="001308AB"/>
    <w:rsid w:val="00132BA3"/>
    <w:rsid w:val="00133542"/>
    <w:rsid w:val="00133CF6"/>
    <w:rsid w:val="00137C61"/>
    <w:rsid w:val="00141EC3"/>
    <w:rsid w:val="00142DA8"/>
    <w:rsid w:val="001464C0"/>
    <w:rsid w:val="00150E58"/>
    <w:rsid w:val="00154C51"/>
    <w:rsid w:val="00156B9E"/>
    <w:rsid w:val="0016064F"/>
    <w:rsid w:val="001624AD"/>
    <w:rsid w:val="00163702"/>
    <w:rsid w:val="00164FE6"/>
    <w:rsid w:val="001704BC"/>
    <w:rsid w:val="0017462D"/>
    <w:rsid w:val="00174E85"/>
    <w:rsid w:val="0017781F"/>
    <w:rsid w:val="00184CE7"/>
    <w:rsid w:val="00187879"/>
    <w:rsid w:val="001924DA"/>
    <w:rsid w:val="00192FEA"/>
    <w:rsid w:val="00194A92"/>
    <w:rsid w:val="00194B1C"/>
    <w:rsid w:val="001950AB"/>
    <w:rsid w:val="001967D5"/>
    <w:rsid w:val="001A1C57"/>
    <w:rsid w:val="001A32B7"/>
    <w:rsid w:val="001A476F"/>
    <w:rsid w:val="001A4C0C"/>
    <w:rsid w:val="001A57AD"/>
    <w:rsid w:val="001A65A6"/>
    <w:rsid w:val="001A773D"/>
    <w:rsid w:val="001A7A65"/>
    <w:rsid w:val="001B137A"/>
    <w:rsid w:val="001B30C2"/>
    <w:rsid w:val="001B3784"/>
    <w:rsid w:val="001B380B"/>
    <w:rsid w:val="001B3B35"/>
    <w:rsid w:val="001B3EA8"/>
    <w:rsid w:val="001B4FB0"/>
    <w:rsid w:val="001B7BD4"/>
    <w:rsid w:val="001B7DA4"/>
    <w:rsid w:val="001C1F47"/>
    <w:rsid w:val="001C376E"/>
    <w:rsid w:val="001C3E1E"/>
    <w:rsid w:val="001C4076"/>
    <w:rsid w:val="001C7A50"/>
    <w:rsid w:val="001D0272"/>
    <w:rsid w:val="001D1550"/>
    <w:rsid w:val="001D1C12"/>
    <w:rsid w:val="001D2FBC"/>
    <w:rsid w:val="001D3E2D"/>
    <w:rsid w:val="001D4E36"/>
    <w:rsid w:val="001D5A87"/>
    <w:rsid w:val="001D79D3"/>
    <w:rsid w:val="001E191C"/>
    <w:rsid w:val="001E5AE5"/>
    <w:rsid w:val="001E6672"/>
    <w:rsid w:val="001F0B52"/>
    <w:rsid w:val="001F2117"/>
    <w:rsid w:val="001F215C"/>
    <w:rsid w:val="001F2A53"/>
    <w:rsid w:val="001F42B0"/>
    <w:rsid w:val="001F6357"/>
    <w:rsid w:val="00200254"/>
    <w:rsid w:val="0020227A"/>
    <w:rsid w:val="002027D5"/>
    <w:rsid w:val="00203D97"/>
    <w:rsid w:val="00206423"/>
    <w:rsid w:val="00206A73"/>
    <w:rsid w:val="00206D24"/>
    <w:rsid w:val="00210C31"/>
    <w:rsid w:val="00211AEB"/>
    <w:rsid w:val="00213CFD"/>
    <w:rsid w:val="00214645"/>
    <w:rsid w:val="002254F6"/>
    <w:rsid w:val="00226349"/>
    <w:rsid w:val="002273B5"/>
    <w:rsid w:val="0022754F"/>
    <w:rsid w:val="00230E92"/>
    <w:rsid w:val="0023385F"/>
    <w:rsid w:val="00234AC5"/>
    <w:rsid w:val="00234D19"/>
    <w:rsid w:val="00240D01"/>
    <w:rsid w:val="00243250"/>
    <w:rsid w:val="00245A06"/>
    <w:rsid w:val="00252A56"/>
    <w:rsid w:val="00253891"/>
    <w:rsid w:val="00255A6F"/>
    <w:rsid w:val="00256BA4"/>
    <w:rsid w:val="00257552"/>
    <w:rsid w:val="0026124B"/>
    <w:rsid w:val="00265BCA"/>
    <w:rsid w:val="00271947"/>
    <w:rsid w:val="00275E85"/>
    <w:rsid w:val="00276421"/>
    <w:rsid w:val="00281FAD"/>
    <w:rsid w:val="002830AF"/>
    <w:rsid w:val="002861E4"/>
    <w:rsid w:val="00286A2A"/>
    <w:rsid w:val="002878C3"/>
    <w:rsid w:val="00287A45"/>
    <w:rsid w:val="00290348"/>
    <w:rsid w:val="002922C6"/>
    <w:rsid w:val="00293BB5"/>
    <w:rsid w:val="002A0997"/>
    <w:rsid w:val="002A2A27"/>
    <w:rsid w:val="002A61F2"/>
    <w:rsid w:val="002A6205"/>
    <w:rsid w:val="002B02B5"/>
    <w:rsid w:val="002B0361"/>
    <w:rsid w:val="002B42CD"/>
    <w:rsid w:val="002B57E8"/>
    <w:rsid w:val="002C3AB1"/>
    <w:rsid w:val="002C41F2"/>
    <w:rsid w:val="002C5E28"/>
    <w:rsid w:val="002C6823"/>
    <w:rsid w:val="002C7C87"/>
    <w:rsid w:val="002D0058"/>
    <w:rsid w:val="002D0E1A"/>
    <w:rsid w:val="002D2149"/>
    <w:rsid w:val="002D340C"/>
    <w:rsid w:val="002D3524"/>
    <w:rsid w:val="002D5607"/>
    <w:rsid w:val="002D6A9E"/>
    <w:rsid w:val="002E5E88"/>
    <w:rsid w:val="002E71FB"/>
    <w:rsid w:val="002F0B3C"/>
    <w:rsid w:val="002F1568"/>
    <w:rsid w:val="002F2D37"/>
    <w:rsid w:val="002F3EE8"/>
    <w:rsid w:val="002F54E6"/>
    <w:rsid w:val="00300081"/>
    <w:rsid w:val="003024F4"/>
    <w:rsid w:val="00305C7F"/>
    <w:rsid w:val="003066E5"/>
    <w:rsid w:val="00311173"/>
    <w:rsid w:val="00312947"/>
    <w:rsid w:val="003131B7"/>
    <w:rsid w:val="00321827"/>
    <w:rsid w:val="0032199D"/>
    <w:rsid w:val="0032307E"/>
    <w:rsid w:val="00324428"/>
    <w:rsid w:val="003336ED"/>
    <w:rsid w:val="00335056"/>
    <w:rsid w:val="0033596E"/>
    <w:rsid w:val="00335F6A"/>
    <w:rsid w:val="0033725F"/>
    <w:rsid w:val="0033730F"/>
    <w:rsid w:val="00341F96"/>
    <w:rsid w:val="0034233D"/>
    <w:rsid w:val="00343199"/>
    <w:rsid w:val="00343ED9"/>
    <w:rsid w:val="00344620"/>
    <w:rsid w:val="003507B6"/>
    <w:rsid w:val="003509F6"/>
    <w:rsid w:val="00350BD0"/>
    <w:rsid w:val="00350C41"/>
    <w:rsid w:val="00352819"/>
    <w:rsid w:val="0035389E"/>
    <w:rsid w:val="00354122"/>
    <w:rsid w:val="0035418A"/>
    <w:rsid w:val="00364C7E"/>
    <w:rsid w:val="003707BC"/>
    <w:rsid w:val="00370D0E"/>
    <w:rsid w:val="00370FB2"/>
    <w:rsid w:val="00371DFD"/>
    <w:rsid w:val="00372A25"/>
    <w:rsid w:val="00372FA9"/>
    <w:rsid w:val="00373B19"/>
    <w:rsid w:val="00373D22"/>
    <w:rsid w:val="00374B1F"/>
    <w:rsid w:val="00376327"/>
    <w:rsid w:val="00377FB9"/>
    <w:rsid w:val="0038301D"/>
    <w:rsid w:val="0038319F"/>
    <w:rsid w:val="00384FBD"/>
    <w:rsid w:val="00392165"/>
    <w:rsid w:val="00397B41"/>
    <w:rsid w:val="003A0706"/>
    <w:rsid w:val="003A0F41"/>
    <w:rsid w:val="003A238E"/>
    <w:rsid w:val="003A24B5"/>
    <w:rsid w:val="003A2E3D"/>
    <w:rsid w:val="003B2905"/>
    <w:rsid w:val="003B2E5B"/>
    <w:rsid w:val="003B2EE6"/>
    <w:rsid w:val="003B4243"/>
    <w:rsid w:val="003B4F83"/>
    <w:rsid w:val="003B7933"/>
    <w:rsid w:val="003C1CAB"/>
    <w:rsid w:val="003C20EF"/>
    <w:rsid w:val="003C2A6F"/>
    <w:rsid w:val="003C3AF6"/>
    <w:rsid w:val="003C54AE"/>
    <w:rsid w:val="003D1F71"/>
    <w:rsid w:val="003D2C12"/>
    <w:rsid w:val="003D39D9"/>
    <w:rsid w:val="003E2047"/>
    <w:rsid w:val="003E4064"/>
    <w:rsid w:val="003E440F"/>
    <w:rsid w:val="003E4491"/>
    <w:rsid w:val="003E65DF"/>
    <w:rsid w:val="003E681C"/>
    <w:rsid w:val="003F1286"/>
    <w:rsid w:val="003F4EDC"/>
    <w:rsid w:val="003F5429"/>
    <w:rsid w:val="003F56B3"/>
    <w:rsid w:val="003F6169"/>
    <w:rsid w:val="00400121"/>
    <w:rsid w:val="00402287"/>
    <w:rsid w:val="0040295D"/>
    <w:rsid w:val="004060A8"/>
    <w:rsid w:val="004065E3"/>
    <w:rsid w:val="004070AA"/>
    <w:rsid w:val="0040792F"/>
    <w:rsid w:val="0040796A"/>
    <w:rsid w:val="004117A6"/>
    <w:rsid w:val="00413B81"/>
    <w:rsid w:val="00416740"/>
    <w:rsid w:val="004168F7"/>
    <w:rsid w:val="00417403"/>
    <w:rsid w:val="00421D0D"/>
    <w:rsid w:val="00423BA6"/>
    <w:rsid w:val="004311CC"/>
    <w:rsid w:val="004324E5"/>
    <w:rsid w:val="004326EB"/>
    <w:rsid w:val="00441A54"/>
    <w:rsid w:val="00441FAA"/>
    <w:rsid w:val="00442338"/>
    <w:rsid w:val="0044433C"/>
    <w:rsid w:val="004444F5"/>
    <w:rsid w:val="00445664"/>
    <w:rsid w:val="00445EB4"/>
    <w:rsid w:val="00446095"/>
    <w:rsid w:val="004465C2"/>
    <w:rsid w:val="004478D5"/>
    <w:rsid w:val="00450764"/>
    <w:rsid w:val="004508B0"/>
    <w:rsid w:val="00452BC3"/>
    <w:rsid w:val="00453F0F"/>
    <w:rsid w:val="00455F59"/>
    <w:rsid w:val="00460037"/>
    <w:rsid w:val="00462CD1"/>
    <w:rsid w:val="00464019"/>
    <w:rsid w:val="00465057"/>
    <w:rsid w:val="004702D4"/>
    <w:rsid w:val="00470D59"/>
    <w:rsid w:val="004728D7"/>
    <w:rsid w:val="00473605"/>
    <w:rsid w:val="00474ECC"/>
    <w:rsid w:val="0047579F"/>
    <w:rsid w:val="00477EE9"/>
    <w:rsid w:val="00481283"/>
    <w:rsid w:val="004832FA"/>
    <w:rsid w:val="00484A1B"/>
    <w:rsid w:val="004858DD"/>
    <w:rsid w:val="004905F1"/>
    <w:rsid w:val="004928A1"/>
    <w:rsid w:val="00492CDB"/>
    <w:rsid w:val="00492D67"/>
    <w:rsid w:val="00495B48"/>
    <w:rsid w:val="004A24BB"/>
    <w:rsid w:val="004A2E74"/>
    <w:rsid w:val="004A2FC7"/>
    <w:rsid w:val="004A370E"/>
    <w:rsid w:val="004A3F47"/>
    <w:rsid w:val="004A6E5C"/>
    <w:rsid w:val="004A7D41"/>
    <w:rsid w:val="004B122B"/>
    <w:rsid w:val="004B501E"/>
    <w:rsid w:val="004B5069"/>
    <w:rsid w:val="004C2BE7"/>
    <w:rsid w:val="004C3CAD"/>
    <w:rsid w:val="004D1C0D"/>
    <w:rsid w:val="004D3451"/>
    <w:rsid w:val="004D6B16"/>
    <w:rsid w:val="004E2B40"/>
    <w:rsid w:val="004E3FF9"/>
    <w:rsid w:val="004E4B00"/>
    <w:rsid w:val="004E4B84"/>
    <w:rsid w:val="004E577C"/>
    <w:rsid w:val="004E5DE7"/>
    <w:rsid w:val="004E73D8"/>
    <w:rsid w:val="004F1482"/>
    <w:rsid w:val="004F1570"/>
    <w:rsid w:val="004F1B16"/>
    <w:rsid w:val="004F31C9"/>
    <w:rsid w:val="004F75E9"/>
    <w:rsid w:val="005017E9"/>
    <w:rsid w:val="00503877"/>
    <w:rsid w:val="00505DEC"/>
    <w:rsid w:val="00506751"/>
    <w:rsid w:val="00506CA5"/>
    <w:rsid w:val="00507694"/>
    <w:rsid w:val="00512D68"/>
    <w:rsid w:val="00513531"/>
    <w:rsid w:val="00513623"/>
    <w:rsid w:val="005176A3"/>
    <w:rsid w:val="00517882"/>
    <w:rsid w:val="00520769"/>
    <w:rsid w:val="00521106"/>
    <w:rsid w:val="0052127B"/>
    <w:rsid w:val="00523AB8"/>
    <w:rsid w:val="00523EC0"/>
    <w:rsid w:val="005258C8"/>
    <w:rsid w:val="00526109"/>
    <w:rsid w:val="005272FC"/>
    <w:rsid w:val="00531044"/>
    <w:rsid w:val="00531E07"/>
    <w:rsid w:val="005323C2"/>
    <w:rsid w:val="0053370D"/>
    <w:rsid w:val="00533B21"/>
    <w:rsid w:val="00534884"/>
    <w:rsid w:val="00536E41"/>
    <w:rsid w:val="00540500"/>
    <w:rsid w:val="00540794"/>
    <w:rsid w:val="0054226A"/>
    <w:rsid w:val="005442C2"/>
    <w:rsid w:val="0055037D"/>
    <w:rsid w:val="00550767"/>
    <w:rsid w:val="00550956"/>
    <w:rsid w:val="005541D4"/>
    <w:rsid w:val="005574F7"/>
    <w:rsid w:val="005608C9"/>
    <w:rsid w:val="005640C5"/>
    <w:rsid w:val="0056476E"/>
    <w:rsid w:val="00564962"/>
    <w:rsid w:val="00564B94"/>
    <w:rsid w:val="00566C39"/>
    <w:rsid w:val="00567318"/>
    <w:rsid w:val="005676EB"/>
    <w:rsid w:val="00567921"/>
    <w:rsid w:val="005728F3"/>
    <w:rsid w:val="00576CE1"/>
    <w:rsid w:val="00577B0B"/>
    <w:rsid w:val="005806C5"/>
    <w:rsid w:val="00584CC1"/>
    <w:rsid w:val="0058528C"/>
    <w:rsid w:val="00585A24"/>
    <w:rsid w:val="005937E2"/>
    <w:rsid w:val="00596672"/>
    <w:rsid w:val="005A00DA"/>
    <w:rsid w:val="005A0E4D"/>
    <w:rsid w:val="005A3B11"/>
    <w:rsid w:val="005A4426"/>
    <w:rsid w:val="005A5413"/>
    <w:rsid w:val="005A692F"/>
    <w:rsid w:val="005A6A49"/>
    <w:rsid w:val="005A7366"/>
    <w:rsid w:val="005B07A1"/>
    <w:rsid w:val="005B0CA3"/>
    <w:rsid w:val="005B104B"/>
    <w:rsid w:val="005B177D"/>
    <w:rsid w:val="005B37BE"/>
    <w:rsid w:val="005B4075"/>
    <w:rsid w:val="005B79BE"/>
    <w:rsid w:val="005C1A0A"/>
    <w:rsid w:val="005C7573"/>
    <w:rsid w:val="005D0243"/>
    <w:rsid w:val="005D2CA3"/>
    <w:rsid w:val="005D301D"/>
    <w:rsid w:val="005D4192"/>
    <w:rsid w:val="005D55ED"/>
    <w:rsid w:val="005D652F"/>
    <w:rsid w:val="005E06A7"/>
    <w:rsid w:val="005E1CC4"/>
    <w:rsid w:val="005F3D88"/>
    <w:rsid w:val="005F477C"/>
    <w:rsid w:val="005F55F6"/>
    <w:rsid w:val="005F624F"/>
    <w:rsid w:val="006000E5"/>
    <w:rsid w:val="00600308"/>
    <w:rsid w:val="00601F40"/>
    <w:rsid w:val="00604201"/>
    <w:rsid w:val="006070B7"/>
    <w:rsid w:val="006074AD"/>
    <w:rsid w:val="006106D8"/>
    <w:rsid w:val="00611A91"/>
    <w:rsid w:val="00613004"/>
    <w:rsid w:val="006143D6"/>
    <w:rsid w:val="00616897"/>
    <w:rsid w:val="00616F71"/>
    <w:rsid w:val="0062117A"/>
    <w:rsid w:val="006219A0"/>
    <w:rsid w:val="006220A3"/>
    <w:rsid w:val="00622709"/>
    <w:rsid w:val="006248C0"/>
    <w:rsid w:val="00632B4D"/>
    <w:rsid w:val="00632BBC"/>
    <w:rsid w:val="00632CE3"/>
    <w:rsid w:val="0063545B"/>
    <w:rsid w:val="00636126"/>
    <w:rsid w:val="00637CDF"/>
    <w:rsid w:val="00640E30"/>
    <w:rsid w:val="00641C4E"/>
    <w:rsid w:val="00642E21"/>
    <w:rsid w:val="00645106"/>
    <w:rsid w:val="00646832"/>
    <w:rsid w:val="00646F30"/>
    <w:rsid w:val="00647650"/>
    <w:rsid w:val="00652821"/>
    <w:rsid w:val="00652A5A"/>
    <w:rsid w:val="00655C02"/>
    <w:rsid w:val="006565E4"/>
    <w:rsid w:val="00657B52"/>
    <w:rsid w:val="0066050F"/>
    <w:rsid w:val="00665131"/>
    <w:rsid w:val="0066782A"/>
    <w:rsid w:val="00667B01"/>
    <w:rsid w:val="00667E64"/>
    <w:rsid w:val="006704DC"/>
    <w:rsid w:val="00673822"/>
    <w:rsid w:val="00673961"/>
    <w:rsid w:val="00676541"/>
    <w:rsid w:val="00681493"/>
    <w:rsid w:val="00681746"/>
    <w:rsid w:val="00682C45"/>
    <w:rsid w:val="00684FD9"/>
    <w:rsid w:val="00686A90"/>
    <w:rsid w:val="00686A9C"/>
    <w:rsid w:val="00690F65"/>
    <w:rsid w:val="00693E5C"/>
    <w:rsid w:val="00696FAB"/>
    <w:rsid w:val="006A0C1F"/>
    <w:rsid w:val="006A22B2"/>
    <w:rsid w:val="006A2CE2"/>
    <w:rsid w:val="006A5967"/>
    <w:rsid w:val="006A7BE2"/>
    <w:rsid w:val="006B02C8"/>
    <w:rsid w:val="006B08A1"/>
    <w:rsid w:val="006B21DC"/>
    <w:rsid w:val="006B2491"/>
    <w:rsid w:val="006B5A6B"/>
    <w:rsid w:val="006B633D"/>
    <w:rsid w:val="006C0CB2"/>
    <w:rsid w:val="006C2AB4"/>
    <w:rsid w:val="006C3299"/>
    <w:rsid w:val="006C5C3E"/>
    <w:rsid w:val="006C5C54"/>
    <w:rsid w:val="006C7D0F"/>
    <w:rsid w:val="006D43C4"/>
    <w:rsid w:val="006D5EC3"/>
    <w:rsid w:val="006D750D"/>
    <w:rsid w:val="006E27B7"/>
    <w:rsid w:val="006E37C5"/>
    <w:rsid w:val="006E46F3"/>
    <w:rsid w:val="006E6320"/>
    <w:rsid w:val="006E7067"/>
    <w:rsid w:val="006E7C1E"/>
    <w:rsid w:val="006F2293"/>
    <w:rsid w:val="006F52F7"/>
    <w:rsid w:val="006F5EB9"/>
    <w:rsid w:val="006F688E"/>
    <w:rsid w:val="006F748E"/>
    <w:rsid w:val="00704D14"/>
    <w:rsid w:val="00705834"/>
    <w:rsid w:val="0070586A"/>
    <w:rsid w:val="00705F15"/>
    <w:rsid w:val="00706229"/>
    <w:rsid w:val="007074E4"/>
    <w:rsid w:val="00710C5C"/>
    <w:rsid w:val="00712AFE"/>
    <w:rsid w:val="0071309B"/>
    <w:rsid w:val="00713B72"/>
    <w:rsid w:val="0071491B"/>
    <w:rsid w:val="00714D87"/>
    <w:rsid w:val="00715BAB"/>
    <w:rsid w:val="00715BE7"/>
    <w:rsid w:val="00716782"/>
    <w:rsid w:val="00720050"/>
    <w:rsid w:val="00720E0C"/>
    <w:rsid w:val="00721443"/>
    <w:rsid w:val="00722883"/>
    <w:rsid w:val="00735C9F"/>
    <w:rsid w:val="00735F13"/>
    <w:rsid w:val="00740068"/>
    <w:rsid w:val="0074016A"/>
    <w:rsid w:val="00742BD8"/>
    <w:rsid w:val="00745355"/>
    <w:rsid w:val="00745E32"/>
    <w:rsid w:val="0074704F"/>
    <w:rsid w:val="007479AB"/>
    <w:rsid w:val="00750455"/>
    <w:rsid w:val="00752099"/>
    <w:rsid w:val="00754E02"/>
    <w:rsid w:val="00755376"/>
    <w:rsid w:val="00755A34"/>
    <w:rsid w:val="00757370"/>
    <w:rsid w:val="00757530"/>
    <w:rsid w:val="0075781F"/>
    <w:rsid w:val="007579AF"/>
    <w:rsid w:val="00761132"/>
    <w:rsid w:val="0076143F"/>
    <w:rsid w:val="0076172C"/>
    <w:rsid w:val="007633EE"/>
    <w:rsid w:val="00764CC7"/>
    <w:rsid w:val="00765EC0"/>
    <w:rsid w:val="007661E1"/>
    <w:rsid w:val="007666B2"/>
    <w:rsid w:val="007675D8"/>
    <w:rsid w:val="007729B1"/>
    <w:rsid w:val="00774EF5"/>
    <w:rsid w:val="007754CC"/>
    <w:rsid w:val="007772BC"/>
    <w:rsid w:val="007779E8"/>
    <w:rsid w:val="00782B52"/>
    <w:rsid w:val="0078310D"/>
    <w:rsid w:val="00783FBC"/>
    <w:rsid w:val="00784B94"/>
    <w:rsid w:val="00785065"/>
    <w:rsid w:val="007850C8"/>
    <w:rsid w:val="00785DEA"/>
    <w:rsid w:val="0078614D"/>
    <w:rsid w:val="00790C0F"/>
    <w:rsid w:val="00792534"/>
    <w:rsid w:val="0079254D"/>
    <w:rsid w:val="00793BA3"/>
    <w:rsid w:val="00794EEE"/>
    <w:rsid w:val="007A1508"/>
    <w:rsid w:val="007A213E"/>
    <w:rsid w:val="007A2582"/>
    <w:rsid w:val="007A64AD"/>
    <w:rsid w:val="007A663F"/>
    <w:rsid w:val="007B0FA8"/>
    <w:rsid w:val="007B2AFE"/>
    <w:rsid w:val="007B69DA"/>
    <w:rsid w:val="007B7F97"/>
    <w:rsid w:val="007C1F51"/>
    <w:rsid w:val="007C279E"/>
    <w:rsid w:val="007C3988"/>
    <w:rsid w:val="007C3EC0"/>
    <w:rsid w:val="007C47D7"/>
    <w:rsid w:val="007C4D05"/>
    <w:rsid w:val="007C4E34"/>
    <w:rsid w:val="007C5360"/>
    <w:rsid w:val="007D029A"/>
    <w:rsid w:val="007D2653"/>
    <w:rsid w:val="007D361E"/>
    <w:rsid w:val="007D7F90"/>
    <w:rsid w:val="007E15ED"/>
    <w:rsid w:val="007E5AE1"/>
    <w:rsid w:val="007E5EEA"/>
    <w:rsid w:val="007E69E2"/>
    <w:rsid w:val="007E6E4F"/>
    <w:rsid w:val="007E75A1"/>
    <w:rsid w:val="007F330B"/>
    <w:rsid w:val="007F387B"/>
    <w:rsid w:val="007F4CD6"/>
    <w:rsid w:val="007F6FD1"/>
    <w:rsid w:val="007F7B57"/>
    <w:rsid w:val="00800000"/>
    <w:rsid w:val="00800519"/>
    <w:rsid w:val="00800F88"/>
    <w:rsid w:val="00801E4B"/>
    <w:rsid w:val="0080262F"/>
    <w:rsid w:val="0080275D"/>
    <w:rsid w:val="008113EF"/>
    <w:rsid w:val="008118DA"/>
    <w:rsid w:val="008125D1"/>
    <w:rsid w:val="0081324E"/>
    <w:rsid w:val="008138EF"/>
    <w:rsid w:val="00813E23"/>
    <w:rsid w:val="0081471B"/>
    <w:rsid w:val="00816A63"/>
    <w:rsid w:val="00817E5A"/>
    <w:rsid w:val="00821CB1"/>
    <w:rsid w:val="00822182"/>
    <w:rsid w:val="00822752"/>
    <w:rsid w:val="0083210E"/>
    <w:rsid w:val="008348D6"/>
    <w:rsid w:val="00836BF0"/>
    <w:rsid w:val="00836D37"/>
    <w:rsid w:val="00837836"/>
    <w:rsid w:val="0084050D"/>
    <w:rsid w:val="008419F9"/>
    <w:rsid w:val="0084362E"/>
    <w:rsid w:val="00846945"/>
    <w:rsid w:val="00847888"/>
    <w:rsid w:val="00847A98"/>
    <w:rsid w:val="00847F10"/>
    <w:rsid w:val="00850318"/>
    <w:rsid w:val="00854C8B"/>
    <w:rsid w:val="0085549E"/>
    <w:rsid w:val="008573A6"/>
    <w:rsid w:val="00860B64"/>
    <w:rsid w:val="00861912"/>
    <w:rsid w:val="00862F12"/>
    <w:rsid w:val="00863577"/>
    <w:rsid w:val="008644BB"/>
    <w:rsid w:val="008664C7"/>
    <w:rsid w:val="0086773C"/>
    <w:rsid w:val="008679F1"/>
    <w:rsid w:val="008759A8"/>
    <w:rsid w:val="00877059"/>
    <w:rsid w:val="0087729F"/>
    <w:rsid w:val="00877CF1"/>
    <w:rsid w:val="00880C3A"/>
    <w:rsid w:val="008833B5"/>
    <w:rsid w:val="00883E8E"/>
    <w:rsid w:val="00892696"/>
    <w:rsid w:val="00894C97"/>
    <w:rsid w:val="0089603F"/>
    <w:rsid w:val="00896A62"/>
    <w:rsid w:val="00896F8E"/>
    <w:rsid w:val="00897AD2"/>
    <w:rsid w:val="008A00E4"/>
    <w:rsid w:val="008A09F3"/>
    <w:rsid w:val="008B2312"/>
    <w:rsid w:val="008B2A6C"/>
    <w:rsid w:val="008B2DD4"/>
    <w:rsid w:val="008B2EE4"/>
    <w:rsid w:val="008B4104"/>
    <w:rsid w:val="008B462A"/>
    <w:rsid w:val="008B772C"/>
    <w:rsid w:val="008C12AE"/>
    <w:rsid w:val="008C1548"/>
    <w:rsid w:val="008C54CA"/>
    <w:rsid w:val="008C6646"/>
    <w:rsid w:val="008C7D98"/>
    <w:rsid w:val="008D01C3"/>
    <w:rsid w:val="008D3645"/>
    <w:rsid w:val="008D425E"/>
    <w:rsid w:val="008D5111"/>
    <w:rsid w:val="008D5C00"/>
    <w:rsid w:val="008D7F7B"/>
    <w:rsid w:val="008E2037"/>
    <w:rsid w:val="008E30FE"/>
    <w:rsid w:val="008E3417"/>
    <w:rsid w:val="008E7FA6"/>
    <w:rsid w:val="008F00C6"/>
    <w:rsid w:val="008F1420"/>
    <w:rsid w:val="008F238F"/>
    <w:rsid w:val="008F2640"/>
    <w:rsid w:val="008F2948"/>
    <w:rsid w:val="008F33FB"/>
    <w:rsid w:val="008F34DF"/>
    <w:rsid w:val="008F3B6B"/>
    <w:rsid w:val="008F4EB6"/>
    <w:rsid w:val="008F59EC"/>
    <w:rsid w:val="008F5EF4"/>
    <w:rsid w:val="008F751C"/>
    <w:rsid w:val="0090029F"/>
    <w:rsid w:val="00900333"/>
    <w:rsid w:val="00904664"/>
    <w:rsid w:val="009126CE"/>
    <w:rsid w:val="00914F65"/>
    <w:rsid w:val="00915255"/>
    <w:rsid w:val="00915C91"/>
    <w:rsid w:val="009161CA"/>
    <w:rsid w:val="0092190C"/>
    <w:rsid w:val="00921F80"/>
    <w:rsid w:val="00924347"/>
    <w:rsid w:val="00927BBE"/>
    <w:rsid w:val="00931975"/>
    <w:rsid w:val="009333EC"/>
    <w:rsid w:val="0094196B"/>
    <w:rsid w:val="00943866"/>
    <w:rsid w:val="00946264"/>
    <w:rsid w:val="00954F1D"/>
    <w:rsid w:val="009565E4"/>
    <w:rsid w:val="009566B4"/>
    <w:rsid w:val="00956E5C"/>
    <w:rsid w:val="0096299A"/>
    <w:rsid w:val="00963865"/>
    <w:rsid w:val="00963A18"/>
    <w:rsid w:val="009645FE"/>
    <w:rsid w:val="0096564A"/>
    <w:rsid w:val="00970C46"/>
    <w:rsid w:val="0097299A"/>
    <w:rsid w:val="00973CA6"/>
    <w:rsid w:val="00975B7A"/>
    <w:rsid w:val="0098047A"/>
    <w:rsid w:val="00981290"/>
    <w:rsid w:val="0098240C"/>
    <w:rsid w:val="00985E1F"/>
    <w:rsid w:val="009908E7"/>
    <w:rsid w:val="009935E9"/>
    <w:rsid w:val="0099557C"/>
    <w:rsid w:val="009A315E"/>
    <w:rsid w:val="009A43D8"/>
    <w:rsid w:val="009A5793"/>
    <w:rsid w:val="009A7DD4"/>
    <w:rsid w:val="009B00CF"/>
    <w:rsid w:val="009B1728"/>
    <w:rsid w:val="009B1F5E"/>
    <w:rsid w:val="009B2813"/>
    <w:rsid w:val="009B47E0"/>
    <w:rsid w:val="009C00A9"/>
    <w:rsid w:val="009C18EC"/>
    <w:rsid w:val="009C28E5"/>
    <w:rsid w:val="009C2DE1"/>
    <w:rsid w:val="009C3771"/>
    <w:rsid w:val="009C55AC"/>
    <w:rsid w:val="009C5FF9"/>
    <w:rsid w:val="009C6678"/>
    <w:rsid w:val="009C783D"/>
    <w:rsid w:val="009D0465"/>
    <w:rsid w:val="009D05E1"/>
    <w:rsid w:val="009D0C1F"/>
    <w:rsid w:val="009D11CA"/>
    <w:rsid w:val="009D13A2"/>
    <w:rsid w:val="009D3C88"/>
    <w:rsid w:val="009D3F3D"/>
    <w:rsid w:val="009E125A"/>
    <w:rsid w:val="009E17A3"/>
    <w:rsid w:val="009E1E3F"/>
    <w:rsid w:val="009E1EE3"/>
    <w:rsid w:val="009E2AEB"/>
    <w:rsid w:val="009E3336"/>
    <w:rsid w:val="009F0082"/>
    <w:rsid w:val="009F22BD"/>
    <w:rsid w:val="009F3A7D"/>
    <w:rsid w:val="009F596E"/>
    <w:rsid w:val="009F5D67"/>
    <w:rsid w:val="00A00082"/>
    <w:rsid w:val="00A00300"/>
    <w:rsid w:val="00A02A76"/>
    <w:rsid w:val="00A126F9"/>
    <w:rsid w:val="00A13B19"/>
    <w:rsid w:val="00A13DC7"/>
    <w:rsid w:val="00A13EA9"/>
    <w:rsid w:val="00A14A06"/>
    <w:rsid w:val="00A1638B"/>
    <w:rsid w:val="00A20546"/>
    <w:rsid w:val="00A217A2"/>
    <w:rsid w:val="00A222AF"/>
    <w:rsid w:val="00A227AD"/>
    <w:rsid w:val="00A2320C"/>
    <w:rsid w:val="00A23510"/>
    <w:rsid w:val="00A23F23"/>
    <w:rsid w:val="00A242FA"/>
    <w:rsid w:val="00A2594D"/>
    <w:rsid w:val="00A25D00"/>
    <w:rsid w:val="00A262F2"/>
    <w:rsid w:val="00A332F4"/>
    <w:rsid w:val="00A35119"/>
    <w:rsid w:val="00A36863"/>
    <w:rsid w:val="00A37E10"/>
    <w:rsid w:val="00A400F6"/>
    <w:rsid w:val="00A423A0"/>
    <w:rsid w:val="00A4352C"/>
    <w:rsid w:val="00A4399B"/>
    <w:rsid w:val="00A43FA6"/>
    <w:rsid w:val="00A456BF"/>
    <w:rsid w:val="00A46A71"/>
    <w:rsid w:val="00A5502D"/>
    <w:rsid w:val="00A55B47"/>
    <w:rsid w:val="00A56FC4"/>
    <w:rsid w:val="00A570B6"/>
    <w:rsid w:val="00A6197D"/>
    <w:rsid w:val="00A63328"/>
    <w:rsid w:val="00A64A07"/>
    <w:rsid w:val="00A712A7"/>
    <w:rsid w:val="00A73612"/>
    <w:rsid w:val="00A747E8"/>
    <w:rsid w:val="00A75BB5"/>
    <w:rsid w:val="00A81636"/>
    <w:rsid w:val="00A818A4"/>
    <w:rsid w:val="00A8299D"/>
    <w:rsid w:val="00A82E0A"/>
    <w:rsid w:val="00A8445A"/>
    <w:rsid w:val="00A852A0"/>
    <w:rsid w:val="00A85315"/>
    <w:rsid w:val="00A854CF"/>
    <w:rsid w:val="00A85580"/>
    <w:rsid w:val="00A85EF3"/>
    <w:rsid w:val="00A8612F"/>
    <w:rsid w:val="00A86345"/>
    <w:rsid w:val="00A86CD5"/>
    <w:rsid w:val="00A90D99"/>
    <w:rsid w:val="00A9257A"/>
    <w:rsid w:val="00A929CA"/>
    <w:rsid w:val="00A93E82"/>
    <w:rsid w:val="00A94886"/>
    <w:rsid w:val="00AA160F"/>
    <w:rsid w:val="00AA3B2E"/>
    <w:rsid w:val="00AA6F8B"/>
    <w:rsid w:val="00AA7A87"/>
    <w:rsid w:val="00AB17AF"/>
    <w:rsid w:val="00AB17D6"/>
    <w:rsid w:val="00AB5C74"/>
    <w:rsid w:val="00AB67DF"/>
    <w:rsid w:val="00AC0048"/>
    <w:rsid w:val="00AC3150"/>
    <w:rsid w:val="00AC7FBD"/>
    <w:rsid w:val="00AD082F"/>
    <w:rsid w:val="00AD50E6"/>
    <w:rsid w:val="00AD6BC0"/>
    <w:rsid w:val="00AD6CF7"/>
    <w:rsid w:val="00AE26D1"/>
    <w:rsid w:val="00AE5C76"/>
    <w:rsid w:val="00AE6331"/>
    <w:rsid w:val="00AE6AE8"/>
    <w:rsid w:val="00AE75DE"/>
    <w:rsid w:val="00AF4670"/>
    <w:rsid w:val="00AF49A9"/>
    <w:rsid w:val="00AF6394"/>
    <w:rsid w:val="00AF7751"/>
    <w:rsid w:val="00B004D0"/>
    <w:rsid w:val="00B007B2"/>
    <w:rsid w:val="00B028BA"/>
    <w:rsid w:val="00B04977"/>
    <w:rsid w:val="00B068FE"/>
    <w:rsid w:val="00B11D9A"/>
    <w:rsid w:val="00B124FA"/>
    <w:rsid w:val="00B12656"/>
    <w:rsid w:val="00B15830"/>
    <w:rsid w:val="00B170D1"/>
    <w:rsid w:val="00B22C4F"/>
    <w:rsid w:val="00B23635"/>
    <w:rsid w:val="00B24037"/>
    <w:rsid w:val="00B26303"/>
    <w:rsid w:val="00B268DD"/>
    <w:rsid w:val="00B26A39"/>
    <w:rsid w:val="00B26C8C"/>
    <w:rsid w:val="00B30EDD"/>
    <w:rsid w:val="00B3264B"/>
    <w:rsid w:val="00B3673A"/>
    <w:rsid w:val="00B40C7E"/>
    <w:rsid w:val="00B40D06"/>
    <w:rsid w:val="00B441B8"/>
    <w:rsid w:val="00B52171"/>
    <w:rsid w:val="00B5273E"/>
    <w:rsid w:val="00B54AF6"/>
    <w:rsid w:val="00B55295"/>
    <w:rsid w:val="00B558C4"/>
    <w:rsid w:val="00B56E8E"/>
    <w:rsid w:val="00B62508"/>
    <w:rsid w:val="00B63F23"/>
    <w:rsid w:val="00B644DA"/>
    <w:rsid w:val="00B65559"/>
    <w:rsid w:val="00B712E5"/>
    <w:rsid w:val="00B71D73"/>
    <w:rsid w:val="00B731E3"/>
    <w:rsid w:val="00B749E1"/>
    <w:rsid w:val="00B75020"/>
    <w:rsid w:val="00B76253"/>
    <w:rsid w:val="00B77384"/>
    <w:rsid w:val="00B776FA"/>
    <w:rsid w:val="00B8479C"/>
    <w:rsid w:val="00B87240"/>
    <w:rsid w:val="00B87F60"/>
    <w:rsid w:val="00B90000"/>
    <w:rsid w:val="00B91249"/>
    <w:rsid w:val="00B9183C"/>
    <w:rsid w:val="00B91B56"/>
    <w:rsid w:val="00B93E8E"/>
    <w:rsid w:val="00B97F29"/>
    <w:rsid w:val="00BA2007"/>
    <w:rsid w:val="00BA20D2"/>
    <w:rsid w:val="00BA3545"/>
    <w:rsid w:val="00BB1FA4"/>
    <w:rsid w:val="00BB21F2"/>
    <w:rsid w:val="00BB394A"/>
    <w:rsid w:val="00BB5A52"/>
    <w:rsid w:val="00BB5FDD"/>
    <w:rsid w:val="00BC068D"/>
    <w:rsid w:val="00BC2257"/>
    <w:rsid w:val="00BC2259"/>
    <w:rsid w:val="00BC379F"/>
    <w:rsid w:val="00BD0072"/>
    <w:rsid w:val="00BD5CDE"/>
    <w:rsid w:val="00BD6B9E"/>
    <w:rsid w:val="00BE169C"/>
    <w:rsid w:val="00BE2D5B"/>
    <w:rsid w:val="00BE345B"/>
    <w:rsid w:val="00BE3862"/>
    <w:rsid w:val="00BE42AC"/>
    <w:rsid w:val="00BE79A7"/>
    <w:rsid w:val="00BF1585"/>
    <w:rsid w:val="00BF50E0"/>
    <w:rsid w:val="00BF7039"/>
    <w:rsid w:val="00BF77A0"/>
    <w:rsid w:val="00C001F3"/>
    <w:rsid w:val="00C009C3"/>
    <w:rsid w:val="00C01335"/>
    <w:rsid w:val="00C03164"/>
    <w:rsid w:val="00C03B91"/>
    <w:rsid w:val="00C04DD0"/>
    <w:rsid w:val="00C05939"/>
    <w:rsid w:val="00C06454"/>
    <w:rsid w:val="00C06574"/>
    <w:rsid w:val="00C07029"/>
    <w:rsid w:val="00C1082F"/>
    <w:rsid w:val="00C12078"/>
    <w:rsid w:val="00C12B65"/>
    <w:rsid w:val="00C131A6"/>
    <w:rsid w:val="00C13668"/>
    <w:rsid w:val="00C1508A"/>
    <w:rsid w:val="00C1519F"/>
    <w:rsid w:val="00C16489"/>
    <w:rsid w:val="00C20E66"/>
    <w:rsid w:val="00C227A6"/>
    <w:rsid w:val="00C2486C"/>
    <w:rsid w:val="00C252DC"/>
    <w:rsid w:val="00C3051E"/>
    <w:rsid w:val="00C42852"/>
    <w:rsid w:val="00C43F82"/>
    <w:rsid w:val="00C4498D"/>
    <w:rsid w:val="00C45CA0"/>
    <w:rsid w:val="00C45D1B"/>
    <w:rsid w:val="00C505FD"/>
    <w:rsid w:val="00C53AFA"/>
    <w:rsid w:val="00C56558"/>
    <w:rsid w:val="00C57B78"/>
    <w:rsid w:val="00C62C2E"/>
    <w:rsid w:val="00C6337A"/>
    <w:rsid w:val="00C64D08"/>
    <w:rsid w:val="00C650D7"/>
    <w:rsid w:val="00C743A3"/>
    <w:rsid w:val="00C77D0D"/>
    <w:rsid w:val="00C80E0A"/>
    <w:rsid w:val="00C81695"/>
    <w:rsid w:val="00C82713"/>
    <w:rsid w:val="00C829FE"/>
    <w:rsid w:val="00C82C82"/>
    <w:rsid w:val="00C838CD"/>
    <w:rsid w:val="00C962F0"/>
    <w:rsid w:val="00CA0F6B"/>
    <w:rsid w:val="00CA178C"/>
    <w:rsid w:val="00CB1A8B"/>
    <w:rsid w:val="00CB1B54"/>
    <w:rsid w:val="00CB4170"/>
    <w:rsid w:val="00CB5A94"/>
    <w:rsid w:val="00CB77B3"/>
    <w:rsid w:val="00CB7CF5"/>
    <w:rsid w:val="00CC282C"/>
    <w:rsid w:val="00CC53A0"/>
    <w:rsid w:val="00CC584E"/>
    <w:rsid w:val="00CD0263"/>
    <w:rsid w:val="00CD0ACD"/>
    <w:rsid w:val="00CD0AF3"/>
    <w:rsid w:val="00CD4FE8"/>
    <w:rsid w:val="00CD73B9"/>
    <w:rsid w:val="00CD7E71"/>
    <w:rsid w:val="00CE01D6"/>
    <w:rsid w:val="00CE09F6"/>
    <w:rsid w:val="00CE20FC"/>
    <w:rsid w:val="00CE23ED"/>
    <w:rsid w:val="00CE264B"/>
    <w:rsid w:val="00CE5ECC"/>
    <w:rsid w:val="00CE79F7"/>
    <w:rsid w:val="00CF034A"/>
    <w:rsid w:val="00CF11A4"/>
    <w:rsid w:val="00CF2245"/>
    <w:rsid w:val="00CF2D8F"/>
    <w:rsid w:val="00CF39AF"/>
    <w:rsid w:val="00CF5298"/>
    <w:rsid w:val="00CF6C78"/>
    <w:rsid w:val="00CF7643"/>
    <w:rsid w:val="00D04C26"/>
    <w:rsid w:val="00D05D0E"/>
    <w:rsid w:val="00D07618"/>
    <w:rsid w:val="00D1284A"/>
    <w:rsid w:val="00D130E3"/>
    <w:rsid w:val="00D15ECA"/>
    <w:rsid w:val="00D16521"/>
    <w:rsid w:val="00D172DB"/>
    <w:rsid w:val="00D2078B"/>
    <w:rsid w:val="00D24AE4"/>
    <w:rsid w:val="00D25477"/>
    <w:rsid w:val="00D271B8"/>
    <w:rsid w:val="00D35504"/>
    <w:rsid w:val="00D3677C"/>
    <w:rsid w:val="00D36A6E"/>
    <w:rsid w:val="00D375D5"/>
    <w:rsid w:val="00D407F3"/>
    <w:rsid w:val="00D42570"/>
    <w:rsid w:val="00D42CBE"/>
    <w:rsid w:val="00D4417F"/>
    <w:rsid w:val="00D44D8C"/>
    <w:rsid w:val="00D454CD"/>
    <w:rsid w:val="00D45D4F"/>
    <w:rsid w:val="00D53DBB"/>
    <w:rsid w:val="00D54A70"/>
    <w:rsid w:val="00D54FCB"/>
    <w:rsid w:val="00D55565"/>
    <w:rsid w:val="00D564D0"/>
    <w:rsid w:val="00D602AF"/>
    <w:rsid w:val="00D602E5"/>
    <w:rsid w:val="00D617CF"/>
    <w:rsid w:val="00D6235A"/>
    <w:rsid w:val="00D62AA9"/>
    <w:rsid w:val="00D661E4"/>
    <w:rsid w:val="00D67674"/>
    <w:rsid w:val="00D74A47"/>
    <w:rsid w:val="00D77E10"/>
    <w:rsid w:val="00D83D34"/>
    <w:rsid w:val="00D842B7"/>
    <w:rsid w:val="00D8549F"/>
    <w:rsid w:val="00D859EB"/>
    <w:rsid w:val="00D85D69"/>
    <w:rsid w:val="00D86A00"/>
    <w:rsid w:val="00D9026D"/>
    <w:rsid w:val="00D90455"/>
    <w:rsid w:val="00D92D47"/>
    <w:rsid w:val="00D937D5"/>
    <w:rsid w:val="00D95923"/>
    <w:rsid w:val="00DA167E"/>
    <w:rsid w:val="00DA4151"/>
    <w:rsid w:val="00DA5CBF"/>
    <w:rsid w:val="00DA5E99"/>
    <w:rsid w:val="00DA6A60"/>
    <w:rsid w:val="00DA6D14"/>
    <w:rsid w:val="00DA7AA4"/>
    <w:rsid w:val="00DA7F64"/>
    <w:rsid w:val="00DB0ECB"/>
    <w:rsid w:val="00DB217F"/>
    <w:rsid w:val="00DB2242"/>
    <w:rsid w:val="00DB46DD"/>
    <w:rsid w:val="00DB6C29"/>
    <w:rsid w:val="00DB7364"/>
    <w:rsid w:val="00DB7391"/>
    <w:rsid w:val="00DC264A"/>
    <w:rsid w:val="00DC3446"/>
    <w:rsid w:val="00DC3B3F"/>
    <w:rsid w:val="00DD3CDA"/>
    <w:rsid w:val="00DD5B64"/>
    <w:rsid w:val="00DD79D7"/>
    <w:rsid w:val="00DE2FD0"/>
    <w:rsid w:val="00DE3177"/>
    <w:rsid w:val="00DE3C8F"/>
    <w:rsid w:val="00DE3E81"/>
    <w:rsid w:val="00DE5A67"/>
    <w:rsid w:val="00DE6A9D"/>
    <w:rsid w:val="00DF05EB"/>
    <w:rsid w:val="00DF28EF"/>
    <w:rsid w:val="00DF7501"/>
    <w:rsid w:val="00DF7C04"/>
    <w:rsid w:val="00E01B01"/>
    <w:rsid w:val="00E0393D"/>
    <w:rsid w:val="00E0422E"/>
    <w:rsid w:val="00E06A65"/>
    <w:rsid w:val="00E077EF"/>
    <w:rsid w:val="00E10061"/>
    <w:rsid w:val="00E10C35"/>
    <w:rsid w:val="00E10D56"/>
    <w:rsid w:val="00E139A8"/>
    <w:rsid w:val="00E13DA4"/>
    <w:rsid w:val="00E200B6"/>
    <w:rsid w:val="00E23DB0"/>
    <w:rsid w:val="00E25911"/>
    <w:rsid w:val="00E26273"/>
    <w:rsid w:val="00E334E9"/>
    <w:rsid w:val="00E3499A"/>
    <w:rsid w:val="00E34C8B"/>
    <w:rsid w:val="00E3602C"/>
    <w:rsid w:val="00E4102C"/>
    <w:rsid w:val="00E42D4C"/>
    <w:rsid w:val="00E47041"/>
    <w:rsid w:val="00E47D15"/>
    <w:rsid w:val="00E50C1F"/>
    <w:rsid w:val="00E53328"/>
    <w:rsid w:val="00E5416F"/>
    <w:rsid w:val="00E54AC8"/>
    <w:rsid w:val="00E54ACD"/>
    <w:rsid w:val="00E56694"/>
    <w:rsid w:val="00E57840"/>
    <w:rsid w:val="00E57C7F"/>
    <w:rsid w:val="00E60650"/>
    <w:rsid w:val="00E6595E"/>
    <w:rsid w:val="00E702C0"/>
    <w:rsid w:val="00E71FF3"/>
    <w:rsid w:val="00E73368"/>
    <w:rsid w:val="00E80351"/>
    <w:rsid w:val="00E80E3B"/>
    <w:rsid w:val="00E82B17"/>
    <w:rsid w:val="00E840B0"/>
    <w:rsid w:val="00E84AA5"/>
    <w:rsid w:val="00E9000D"/>
    <w:rsid w:val="00E92338"/>
    <w:rsid w:val="00E95D68"/>
    <w:rsid w:val="00E9692B"/>
    <w:rsid w:val="00E96FA8"/>
    <w:rsid w:val="00EA3754"/>
    <w:rsid w:val="00EA62E6"/>
    <w:rsid w:val="00EB04DB"/>
    <w:rsid w:val="00EB4BCC"/>
    <w:rsid w:val="00EB5AE7"/>
    <w:rsid w:val="00EB7E78"/>
    <w:rsid w:val="00EC1B85"/>
    <w:rsid w:val="00EC3BA5"/>
    <w:rsid w:val="00EC4B11"/>
    <w:rsid w:val="00EC4DD7"/>
    <w:rsid w:val="00ED0907"/>
    <w:rsid w:val="00ED09B9"/>
    <w:rsid w:val="00ED6AA7"/>
    <w:rsid w:val="00EE0AB6"/>
    <w:rsid w:val="00EE1CFC"/>
    <w:rsid w:val="00EE25BE"/>
    <w:rsid w:val="00EE33CE"/>
    <w:rsid w:val="00EE7DAE"/>
    <w:rsid w:val="00EE7F45"/>
    <w:rsid w:val="00EF1BB2"/>
    <w:rsid w:val="00EF2E8D"/>
    <w:rsid w:val="00EF4EBE"/>
    <w:rsid w:val="00EF5CB3"/>
    <w:rsid w:val="00EF70FF"/>
    <w:rsid w:val="00EF73AF"/>
    <w:rsid w:val="00EF7A8B"/>
    <w:rsid w:val="00F02C81"/>
    <w:rsid w:val="00F05B9F"/>
    <w:rsid w:val="00F10ED8"/>
    <w:rsid w:val="00F124E4"/>
    <w:rsid w:val="00F128C3"/>
    <w:rsid w:val="00F15F00"/>
    <w:rsid w:val="00F172E4"/>
    <w:rsid w:val="00F21348"/>
    <w:rsid w:val="00F21F98"/>
    <w:rsid w:val="00F23649"/>
    <w:rsid w:val="00F2499D"/>
    <w:rsid w:val="00F25033"/>
    <w:rsid w:val="00F27442"/>
    <w:rsid w:val="00F312F0"/>
    <w:rsid w:val="00F33912"/>
    <w:rsid w:val="00F339A4"/>
    <w:rsid w:val="00F343B9"/>
    <w:rsid w:val="00F343F7"/>
    <w:rsid w:val="00F35A3D"/>
    <w:rsid w:val="00F36901"/>
    <w:rsid w:val="00F41815"/>
    <w:rsid w:val="00F4287B"/>
    <w:rsid w:val="00F43DBD"/>
    <w:rsid w:val="00F44120"/>
    <w:rsid w:val="00F449EE"/>
    <w:rsid w:val="00F50879"/>
    <w:rsid w:val="00F50F8E"/>
    <w:rsid w:val="00F541AB"/>
    <w:rsid w:val="00F5583D"/>
    <w:rsid w:val="00F56325"/>
    <w:rsid w:val="00F5709D"/>
    <w:rsid w:val="00F575A2"/>
    <w:rsid w:val="00F600B3"/>
    <w:rsid w:val="00F6217E"/>
    <w:rsid w:val="00F63C33"/>
    <w:rsid w:val="00F676F5"/>
    <w:rsid w:val="00F70353"/>
    <w:rsid w:val="00F732DB"/>
    <w:rsid w:val="00F73450"/>
    <w:rsid w:val="00F819D4"/>
    <w:rsid w:val="00F82B8A"/>
    <w:rsid w:val="00F8360F"/>
    <w:rsid w:val="00F84019"/>
    <w:rsid w:val="00F842AA"/>
    <w:rsid w:val="00F84837"/>
    <w:rsid w:val="00F86A81"/>
    <w:rsid w:val="00F87F5F"/>
    <w:rsid w:val="00F91351"/>
    <w:rsid w:val="00F91906"/>
    <w:rsid w:val="00F936E1"/>
    <w:rsid w:val="00F95B9F"/>
    <w:rsid w:val="00FA0CED"/>
    <w:rsid w:val="00FA19EA"/>
    <w:rsid w:val="00FA2659"/>
    <w:rsid w:val="00FA3DEF"/>
    <w:rsid w:val="00FA4578"/>
    <w:rsid w:val="00FA4624"/>
    <w:rsid w:val="00FA61BA"/>
    <w:rsid w:val="00FA61E6"/>
    <w:rsid w:val="00FB0C86"/>
    <w:rsid w:val="00FB3080"/>
    <w:rsid w:val="00FB52B0"/>
    <w:rsid w:val="00FB5F47"/>
    <w:rsid w:val="00FC012F"/>
    <w:rsid w:val="00FC3655"/>
    <w:rsid w:val="00FC3712"/>
    <w:rsid w:val="00FC3EED"/>
    <w:rsid w:val="00FC5B72"/>
    <w:rsid w:val="00FC5BD5"/>
    <w:rsid w:val="00FD013E"/>
    <w:rsid w:val="00FD1C3C"/>
    <w:rsid w:val="00FD1E18"/>
    <w:rsid w:val="00FD209A"/>
    <w:rsid w:val="00FD4EB6"/>
    <w:rsid w:val="00FD734E"/>
    <w:rsid w:val="00FD73DC"/>
    <w:rsid w:val="00FD79BB"/>
    <w:rsid w:val="00FE1CD8"/>
    <w:rsid w:val="00FE5004"/>
    <w:rsid w:val="00FE58BD"/>
    <w:rsid w:val="00FE6BEF"/>
    <w:rsid w:val="00FE7A83"/>
    <w:rsid w:val="00FF107A"/>
    <w:rsid w:val="00FF259E"/>
    <w:rsid w:val="00FF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DEAE59"/>
  <w15:docId w15:val="{EC130CF1-7D79-4194-9826-D8A0FDA0F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0CED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after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uiPriority w:val="22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character" w:customStyle="1" w:styleId="Zkladntextodsazen2Char">
    <w:name w:val="Základní text odsazený 2 Char"/>
    <w:semiHidden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9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A86345"/>
    <w:pPr>
      <w:spacing w:before="120" w:line="288" w:lineRule="auto"/>
      <w:jc w:val="both"/>
    </w:pPr>
    <w:rPr>
      <w:rFonts w:ascii="Arial" w:hAnsi="Arial" w:cs="Arial"/>
      <w:bCs/>
      <w:sz w:val="22"/>
      <w:szCs w:val="20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semiHidden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Zkladntextodsazen31">
    <w:name w:val="Základní text odsazený 31"/>
    <w:basedOn w:val="Normln"/>
    <w:rsid w:val="00AE26D1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character" w:customStyle="1" w:styleId="ZkladntextChar">
    <w:name w:val="Základní text Char"/>
    <w:link w:val="Zkladntext"/>
    <w:rsid w:val="004728D7"/>
    <w:rPr>
      <w:sz w:val="24"/>
      <w:szCs w:val="24"/>
    </w:rPr>
  </w:style>
  <w:style w:type="character" w:customStyle="1" w:styleId="NzevChar">
    <w:name w:val="Název Char"/>
    <w:link w:val="Nzev"/>
    <w:uiPriority w:val="10"/>
    <w:rsid w:val="00D90455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2883"/>
    <w:pPr>
      <w:ind w:left="720"/>
      <w:contextualSpacing/>
    </w:pPr>
  </w:style>
  <w:style w:type="character" w:customStyle="1" w:styleId="Zkladntextodsazen3Char">
    <w:name w:val="Základní text odsazený 3 Char"/>
    <w:link w:val="Zkladntextodsazen3"/>
    <w:rsid w:val="00800000"/>
    <w:rPr>
      <w:rFonts w:ascii="Arial" w:hAnsi="Arial"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hazkova.l@kr-vysocina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profile_display_111.html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C0895-4316-40BD-93E7-DF89834BF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7</Pages>
  <Words>2171</Words>
  <Characters>13541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15681</CharactersWithSpaces>
  <SharedDoc>false</SharedDoc>
  <HLinks>
    <vt:vector size="12" baseType="variant">
      <vt:variant>
        <vt:i4>2359317</vt:i4>
      </vt:variant>
      <vt:variant>
        <vt:i4>3</vt:i4>
      </vt:variant>
      <vt:variant>
        <vt:i4>0</vt:i4>
      </vt:variant>
      <vt:variant>
        <vt:i4>5</vt:i4>
      </vt:variant>
      <vt:variant>
        <vt:lpwstr>mailto:hamacek.p@kr-vysocina.cz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34</cp:revision>
  <cp:lastPrinted>2019-02-13T07:52:00Z</cp:lastPrinted>
  <dcterms:created xsi:type="dcterms:W3CDTF">2021-02-03T09:55:00Z</dcterms:created>
  <dcterms:modified xsi:type="dcterms:W3CDTF">2021-02-18T07:19:00Z</dcterms:modified>
</cp:coreProperties>
</file>